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E90657" w:rsidRPr="00981AC5">
              <w:rPr>
                <w:b/>
                <w:bCs/>
                <w:sz w:val="22"/>
                <w:szCs w:val="22"/>
              </w:rPr>
              <w:t>Theory</w:t>
            </w:r>
            <w:proofErr w:type="spellEnd"/>
            <w:r w:rsidR="00E90657" w:rsidRPr="00981AC5">
              <w:rPr>
                <w:b/>
                <w:bCs/>
                <w:sz w:val="22"/>
                <w:szCs w:val="22"/>
              </w:rPr>
              <w:t xml:space="preserve"> and </w:t>
            </w:r>
            <w:proofErr w:type="spellStart"/>
            <w:r w:rsidR="00E90657" w:rsidRPr="00981AC5">
              <w:rPr>
                <w:b/>
                <w:bCs/>
                <w:sz w:val="22"/>
                <w:szCs w:val="22"/>
              </w:rPr>
              <w:t>practice</w:t>
            </w:r>
            <w:proofErr w:type="spellEnd"/>
            <w:r w:rsidR="00E90657" w:rsidRPr="00981AC5">
              <w:rPr>
                <w:b/>
                <w:bCs/>
                <w:sz w:val="22"/>
                <w:szCs w:val="22"/>
              </w:rPr>
              <w:t xml:space="preserve"> of sport </w:t>
            </w:r>
            <w:r w:rsidR="001F1D18">
              <w:rPr>
                <w:b/>
                <w:bCs/>
                <w:sz w:val="22"/>
                <w:szCs w:val="22"/>
              </w:rPr>
              <w:t>V</w:t>
            </w:r>
            <w:r w:rsidR="00E90657" w:rsidRPr="00981AC5">
              <w:rPr>
                <w:b/>
                <w:bCs/>
                <w:sz w:val="22"/>
                <w:szCs w:val="22"/>
              </w:rPr>
              <w:t>I. (</w:t>
            </w:r>
            <w:proofErr w:type="spellStart"/>
            <w:r w:rsidR="00E90657" w:rsidRPr="00981AC5">
              <w:rPr>
                <w:b/>
                <w:bCs/>
                <w:sz w:val="22"/>
                <w:szCs w:val="22"/>
              </w:rPr>
              <w:t>basketball</w:t>
            </w:r>
            <w:proofErr w:type="spellEnd"/>
            <w:r w:rsidR="00E90657" w:rsidRPr="00981AC5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90657">
              <w:rPr>
                <w:lang w:val="en-GB"/>
              </w:rPr>
              <w:t xml:space="preserve"> lecture +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</w:t>
            </w:r>
            <w:r w:rsidR="00E90657">
              <w:rPr>
                <w:rStyle w:val="Szvegtrzs2Char"/>
                <w:b w:val="0"/>
                <w:lang w:val="en-GB"/>
              </w:rPr>
              <w:t xml:space="preserve">+ 4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90657">
              <w:rPr>
                <w:bCs/>
                <w:lang w:val="en-GB"/>
              </w:rPr>
              <w:t xml:space="preserve"> 6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3A5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1F3A5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3A5B" w:rsidRPr="001F3A5B">
              <w:rPr>
                <w:lang w:val="en-GB"/>
              </w:rPr>
              <w:instrText xml:space="preserve"> FORMCHECKBOX </w:instrText>
            </w:r>
            <w:r w:rsidR="001F3A5B">
              <w:rPr>
                <w:lang w:val="en-GB"/>
              </w:rPr>
            </w:r>
            <w:r w:rsidR="001F3A5B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1F3A5B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F3A5B" w:rsidRPr="001F3A5B">
              <w:rPr>
                <w:lang w:val="en-GB"/>
              </w:rPr>
              <w:instrText xml:space="preserve"> FORMCHECKBOX </w:instrText>
            </w:r>
            <w:r w:rsidR="001F3A5B">
              <w:rPr>
                <w:lang w:val="en-GB"/>
              </w:rPr>
            </w:r>
            <w:r w:rsidR="001F3A5B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3A5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1F3A5B">
              <w:rPr>
                <w:lang w:val="en-GB"/>
              </w:rPr>
              <w:t>Áron</w:t>
            </w:r>
            <w:proofErr w:type="spellEnd"/>
            <w:r w:rsidR="001F3A5B">
              <w:rPr>
                <w:lang w:val="en-GB"/>
              </w:rPr>
              <w:t xml:space="preserve"> </w:t>
            </w:r>
            <w:proofErr w:type="spellStart"/>
            <w:r w:rsidR="001F3A5B">
              <w:rPr>
                <w:lang w:val="en-GB"/>
              </w:rPr>
              <w:t>Szentendrei</w:t>
            </w:r>
            <w:proofErr w:type="spellEnd"/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F3A5B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Áron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Szentendrei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4298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F3A5B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Balázs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Meszler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4298D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30%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F3A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Contributory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1F3A5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F3A5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1044E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T</w:t>
            </w:r>
            <w:r w:rsidR="007E0B16">
              <w:rPr>
                <w:b w:val="0"/>
                <w:sz w:val="22"/>
                <w:szCs w:val="22"/>
              </w:rPr>
              <w:t>heory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="007E0B16">
              <w:rPr>
                <w:b w:val="0"/>
                <w:sz w:val="22"/>
                <w:szCs w:val="22"/>
              </w:rPr>
              <w:t>practice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of</w:t>
            </w:r>
            <w:r>
              <w:rPr>
                <w:b w:val="0"/>
                <w:sz w:val="22"/>
                <w:szCs w:val="22"/>
              </w:rPr>
              <w:t xml:space="preserve"> sport is</w:t>
            </w:r>
            <w:r w:rsidRPr="00B1044E">
              <w:rPr>
                <w:b w:val="0"/>
                <w:sz w:val="22"/>
                <w:szCs w:val="22"/>
              </w:rPr>
              <w:t xml:space="preserve"> a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practical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and </w:t>
            </w:r>
            <w:proofErr w:type="spellStart"/>
            <w:r>
              <w:rPr>
                <w:b w:val="0"/>
                <w:sz w:val="22"/>
                <w:szCs w:val="22"/>
              </w:rPr>
              <w:t>theoreticaly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course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for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foreign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students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in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r w:rsidR="007E0B16">
              <w:rPr>
                <w:b w:val="0"/>
                <w:sz w:val="22"/>
                <w:szCs w:val="22"/>
              </w:rPr>
              <w:t xml:space="preserve">sport </w:t>
            </w:r>
            <w:proofErr w:type="spellStart"/>
            <w:r>
              <w:rPr>
                <w:b w:val="0"/>
                <w:sz w:val="22"/>
                <w:szCs w:val="22"/>
              </w:rPr>
              <w:t>coach</w:t>
            </w:r>
            <w:r w:rsidR="007E0B16">
              <w:rPr>
                <w:b w:val="0"/>
                <w:sz w:val="22"/>
                <w:szCs w:val="22"/>
              </w:rPr>
              <w:t>ing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programme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. The main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object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is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to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describe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theory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practice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of modern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basketball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It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discusses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history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of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basketball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specific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terms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expressions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rules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of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game,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sport’s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technical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strategic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principles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practical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aspects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7E0B16">
              <w:rPr>
                <w:b w:val="0"/>
                <w:sz w:val="22"/>
                <w:szCs w:val="22"/>
              </w:rPr>
              <w:t>athletic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7E0B16">
              <w:rPr>
                <w:b w:val="0"/>
                <w:sz w:val="22"/>
                <w:szCs w:val="22"/>
              </w:rPr>
              <w:t>development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7E0B16">
              <w:rPr>
                <w:b w:val="0"/>
                <w:sz w:val="22"/>
                <w:szCs w:val="22"/>
              </w:rPr>
              <w:t>anatomical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="007E0B16">
              <w:rPr>
                <w:b w:val="0"/>
                <w:sz w:val="22"/>
                <w:szCs w:val="22"/>
              </w:rPr>
              <w:t>psychological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7E0B16">
              <w:rPr>
                <w:b w:val="0"/>
                <w:sz w:val="22"/>
                <w:szCs w:val="22"/>
              </w:rPr>
              <w:t>background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of </w:t>
            </w:r>
            <w:proofErr w:type="spellStart"/>
            <w:r w:rsidR="007E0B16">
              <w:rPr>
                <w:b w:val="0"/>
                <w:sz w:val="22"/>
                <w:szCs w:val="22"/>
              </w:rPr>
              <w:t>coaching</w:t>
            </w:r>
            <w:proofErr w:type="spellEnd"/>
            <w:r w:rsidR="007E0B1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7E0B16">
              <w:rPr>
                <w:b w:val="0"/>
                <w:sz w:val="22"/>
                <w:szCs w:val="22"/>
              </w:rPr>
              <w:t>basketball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It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gives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overview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of game management,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coaching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referee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basics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.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It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also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describes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organization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and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the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specifics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preparation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of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school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basketball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B1044E">
              <w:rPr>
                <w:b w:val="0"/>
                <w:sz w:val="22"/>
                <w:szCs w:val="22"/>
              </w:rPr>
              <w:t>teams</w:t>
            </w:r>
            <w:proofErr w:type="spellEnd"/>
            <w:r w:rsidRPr="00B1044E">
              <w:rPr>
                <w:b w:val="0"/>
                <w:sz w:val="22"/>
                <w:szCs w:val="22"/>
              </w:rPr>
              <w:t xml:space="preserve">.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F3A5B" w:rsidRDefault="001F3A5B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b/>
                <w:sz w:val="22"/>
                <w:szCs w:val="22"/>
              </w:rPr>
            </w:pPr>
            <w:r w:rsidRPr="00BD0050">
              <w:rPr>
                <w:b/>
                <w:sz w:val="22"/>
                <w:szCs w:val="22"/>
              </w:rPr>
              <w:t>Theory (2 hours/week)</w:t>
            </w:r>
          </w:p>
          <w:p w:rsidR="002150F3" w:rsidRDefault="002150F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for long development term in basketball</w:t>
            </w:r>
          </w:p>
          <w:p w:rsidR="002150F3" w:rsidRDefault="002150F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Practice planning in basketball</w:t>
            </w:r>
          </w:p>
          <w:p w:rsidR="002150F3" w:rsidRDefault="002150F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Building a team in basketball</w:t>
            </w:r>
          </w:p>
          <w:p w:rsidR="002150F3" w:rsidRDefault="00DE55B2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individual development in basketball</w:t>
            </w:r>
          </w:p>
          <w:p w:rsidR="00DE55B2" w:rsidRPr="002150F3" w:rsidRDefault="00DE55B2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Periodization in basketball</w:t>
            </w:r>
          </w:p>
          <w:p w:rsidR="00666AA6" w:rsidRDefault="001F3A5B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b/>
                <w:sz w:val="22"/>
                <w:szCs w:val="22"/>
              </w:rPr>
            </w:pPr>
            <w:r w:rsidRPr="00BD0050">
              <w:rPr>
                <w:b/>
                <w:sz w:val="22"/>
                <w:szCs w:val="22"/>
              </w:rPr>
              <w:t>Practice (4 hours/week)</w:t>
            </w:r>
          </w:p>
          <w:p w:rsidR="005C4092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Duties of the basketball </w:t>
            </w:r>
            <w:r w:rsidR="005C4092">
              <w:rPr>
                <w:sz w:val="22"/>
                <w:szCs w:val="22"/>
              </w:rPr>
              <w:t>coach</w:t>
            </w:r>
            <w:r>
              <w:rPr>
                <w:sz w:val="22"/>
                <w:szCs w:val="22"/>
              </w:rPr>
              <w:t xml:space="preserve"> before</w:t>
            </w:r>
            <w:r w:rsidR="005C4092">
              <w:rPr>
                <w:sz w:val="22"/>
                <w:szCs w:val="22"/>
              </w:rPr>
              <w:t xml:space="preserve"> the game</w:t>
            </w:r>
          </w:p>
          <w:p w:rsidR="005C4092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Duties of the basketball coach during the game</w:t>
            </w:r>
          </w:p>
          <w:p w:rsidR="00D10493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Duties of the basketball coach after the game</w:t>
            </w:r>
          </w:p>
          <w:p w:rsidR="00D10493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Tactical accumulation in basketball</w:t>
            </w:r>
          </w:p>
          <w:p w:rsidR="00D10493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Scouting in basketball</w:t>
            </w:r>
          </w:p>
          <w:p w:rsidR="00D10493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Video </w:t>
            </w:r>
            <w:proofErr w:type="spellStart"/>
            <w:r>
              <w:rPr>
                <w:sz w:val="22"/>
                <w:szCs w:val="22"/>
              </w:rPr>
              <w:t>analysation</w:t>
            </w:r>
            <w:proofErr w:type="spellEnd"/>
            <w:r>
              <w:rPr>
                <w:sz w:val="22"/>
                <w:szCs w:val="22"/>
              </w:rPr>
              <w:t xml:space="preserve"> in basketball</w:t>
            </w:r>
          </w:p>
          <w:p w:rsidR="00D10493" w:rsidRPr="005C4092" w:rsidRDefault="00D10493" w:rsidP="001F3A5B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Making development plans in basketball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proofErr w:type="gramStart"/>
            <w:r w:rsidRPr="00981AC5">
              <w:rPr>
                <w:sz w:val="22"/>
                <w:szCs w:val="22"/>
              </w:rPr>
              <w:t>a.</w:t>
            </w:r>
            <w:proofErr w:type="gramEnd"/>
            <w:r w:rsidRPr="00981AC5">
              <w:rPr>
                <w:sz w:val="22"/>
                <w:szCs w:val="22"/>
              </w:rPr>
              <w:t xml:space="preserve">/ </w:t>
            </w:r>
            <w:proofErr w:type="spellStart"/>
            <w:r>
              <w:rPr>
                <w:sz w:val="22"/>
                <w:szCs w:val="22"/>
              </w:rPr>
              <w:t>Practical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drills</w:t>
            </w:r>
            <w:proofErr w:type="spellEnd"/>
            <w:r w:rsidR="00CD1C7B">
              <w:rPr>
                <w:sz w:val="22"/>
                <w:szCs w:val="22"/>
              </w:rPr>
              <w:t xml:space="preserve"> (2)</w:t>
            </w:r>
            <w:r>
              <w:rPr>
                <w:sz w:val="22"/>
                <w:szCs w:val="22"/>
              </w:rPr>
              <w:t>:</w:t>
            </w:r>
            <w:r w:rsidRPr="00981AC5">
              <w:rPr>
                <w:sz w:val="22"/>
                <w:szCs w:val="22"/>
              </w:rPr>
              <w:t xml:space="preserve"> 35%</w:t>
            </w:r>
          </w:p>
          <w:p w:rsidR="0054489F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b./ </w:t>
            </w:r>
            <w:proofErr w:type="spellStart"/>
            <w:r>
              <w:rPr>
                <w:sz w:val="22"/>
                <w:szCs w:val="22"/>
              </w:rPr>
              <w:t>Submitted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papers</w:t>
            </w:r>
            <w:proofErr w:type="spellEnd"/>
            <w:r>
              <w:rPr>
                <w:sz w:val="22"/>
                <w:szCs w:val="22"/>
              </w:rPr>
              <w:t xml:space="preserve"> (2)</w:t>
            </w:r>
            <w:r w:rsidRPr="00981AC5">
              <w:rPr>
                <w:sz w:val="22"/>
                <w:szCs w:val="22"/>
              </w:rPr>
              <w:t>: 30%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c./ </w:t>
            </w:r>
            <w:proofErr w:type="spellStart"/>
            <w:r>
              <w:rPr>
                <w:sz w:val="22"/>
                <w:szCs w:val="22"/>
              </w:rPr>
              <w:t>Written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exams</w:t>
            </w:r>
            <w:proofErr w:type="spellEnd"/>
            <w:r>
              <w:rPr>
                <w:sz w:val="22"/>
                <w:szCs w:val="22"/>
              </w:rPr>
              <w:t xml:space="preserve"> (2):</w:t>
            </w:r>
            <w:r w:rsidRPr="00981AC5">
              <w:rPr>
                <w:sz w:val="22"/>
                <w:szCs w:val="22"/>
              </w:rPr>
              <w:t xml:space="preserve"> 35%</w:t>
            </w:r>
          </w:p>
          <w:p w:rsidR="0054489F" w:rsidRPr="00BA4801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BA4801" w:rsidRDefault="00666AA6">
            <w:pPr>
              <w:rPr>
                <w:sz w:val="22"/>
                <w:szCs w:val="22"/>
                <w:lang w:val="en-GB"/>
              </w:rPr>
            </w:pPr>
            <w:r w:rsidRPr="00BA4801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BA4801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BA4801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BA4801">
              <w:rPr>
                <w:sz w:val="22"/>
                <w:szCs w:val="22"/>
                <w:lang w:val="en-GB"/>
              </w:rPr>
              <w:t>5</w:t>
            </w:r>
            <w:r w:rsidRPr="00BA4801">
              <w:rPr>
                <w:sz w:val="22"/>
                <w:szCs w:val="22"/>
                <w:lang w:val="en-GB"/>
              </w:rPr>
              <w:t>0% fail</w:t>
            </w:r>
          </w:p>
          <w:p w:rsidR="00666AA6" w:rsidRPr="00BA4801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BA4801">
              <w:rPr>
                <w:sz w:val="22"/>
                <w:szCs w:val="22"/>
                <w:lang w:val="en-GB"/>
              </w:rPr>
              <w:t>5</w:t>
            </w:r>
            <w:r w:rsidR="00666AA6" w:rsidRPr="00BA4801">
              <w:rPr>
                <w:sz w:val="22"/>
                <w:szCs w:val="22"/>
                <w:lang w:val="en-GB"/>
              </w:rPr>
              <w:t>1–</w:t>
            </w:r>
            <w:r w:rsidRPr="00BA4801">
              <w:rPr>
                <w:sz w:val="22"/>
                <w:szCs w:val="22"/>
                <w:lang w:val="en-GB"/>
              </w:rPr>
              <w:t>65</w:t>
            </w:r>
            <w:r w:rsidR="00666AA6" w:rsidRPr="00BA4801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BA4801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BA4801">
              <w:rPr>
                <w:sz w:val="22"/>
                <w:szCs w:val="22"/>
                <w:lang w:val="en-GB"/>
              </w:rPr>
              <w:t>66</w:t>
            </w:r>
            <w:r w:rsidR="00666AA6" w:rsidRPr="00BA4801">
              <w:rPr>
                <w:sz w:val="22"/>
                <w:szCs w:val="22"/>
                <w:lang w:val="en-GB"/>
              </w:rPr>
              <w:t>–</w:t>
            </w:r>
            <w:r w:rsidRPr="00BA4801">
              <w:rPr>
                <w:sz w:val="22"/>
                <w:szCs w:val="22"/>
                <w:lang w:val="en-GB"/>
              </w:rPr>
              <w:t>75</w:t>
            </w:r>
            <w:r w:rsidR="00666AA6" w:rsidRPr="00BA4801">
              <w:rPr>
                <w:sz w:val="22"/>
                <w:szCs w:val="22"/>
                <w:lang w:val="en-GB"/>
              </w:rPr>
              <w:t>% average</w:t>
            </w:r>
          </w:p>
          <w:p w:rsidR="00666AA6" w:rsidRPr="00BA4801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BA4801">
              <w:rPr>
                <w:sz w:val="22"/>
                <w:szCs w:val="22"/>
                <w:lang w:val="en-GB"/>
              </w:rPr>
              <w:t>76</w:t>
            </w:r>
            <w:r w:rsidR="00666AA6" w:rsidRPr="00BA4801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BA4801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BA4801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Bompa</w:t>
            </w:r>
            <w:proofErr w:type="spellEnd"/>
            <w:r w:rsidRPr="00D56E1C">
              <w:rPr>
                <w:sz w:val="22"/>
                <w:szCs w:val="22"/>
              </w:rPr>
              <w:t xml:space="preserve"> TO, </w:t>
            </w:r>
            <w:proofErr w:type="spellStart"/>
            <w:r w:rsidRPr="00D56E1C">
              <w:rPr>
                <w:sz w:val="22"/>
                <w:szCs w:val="22"/>
              </w:rPr>
              <w:t>Carrera</w:t>
            </w:r>
            <w:proofErr w:type="spellEnd"/>
            <w:r w:rsidRPr="00D56E1C">
              <w:rPr>
                <w:sz w:val="22"/>
                <w:szCs w:val="22"/>
              </w:rPr>
              <w:t xml:space="preserve"> M. </w:t>
            </w:r>
            <w:proofErr w:type="spellStart"/>
            <w:r w:rsidRPr="00D56E1C">
              <w:rPr>
                <w:sz w:val="22"/>
                <w:szCs w:val="22"/>
              </w:rPr>
              <w:t>Conditioning</w:t>
            </w:r>
            <w:proofErr w:type="spellEnd"/>
            <w:r w:rsidRPr="00D56E1C">
              <w:rPr>
                <w:sz w:val="22"/>
                <w:szCs w:val="22"/>
              </w:rPr>
              <w:t xml:space="preserve"> Young </w:t>
            </w:r>
            <w:proofErr w:type="spellStart"/>
            <w:r w:rsidRPr="00D56E1C">
              <w:rPr>
                <w:sz w:val="22"/>
                <w:szCs w:val="22"/>
              </w:rPr>
              <w:t>Athletes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 xml:space="preserve">Cole B, </w:t>
            </w:r>
            <w:proofErr w:type="spellStart"/>
            <w:r w:rsidRPr="00D56E1C">
              <w:rPr>
                <w:sz w:val="22"/>
                <w:szCs w:val="22"/>
              </w:rPr>
              <w:t>Panariello</w:t>
            </w:r>
            <w:proofErr w:type="spellEnd"/>
            <w:r w:rsidRPr="00D56E1C">
              <w:rPr>
                <w:sz w:val="22"/>
                <w:szCs w:val="22"/>
              </w:rPr>
              <w:t xml:space="preserve"> R.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Anatomy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Santana</w:t>
            </w:r>
            <w:proofErr w:type="spellEnd"/>
            <w:r w:rsidRPr="00D56E1C">
              <w:rPr>
                <w:sz w:val="22"/>
                <w:szCs w:val="22"/>
              </w:rPr>
              <w:t xml:space="preserve"> JC. </w:t>
            </w:r>
            <w:proofErr w:type="spellStart"/>
            <w:r w:rsidRPr="00D56E1C">
              <w:rPr>
                <w:sz w:val="22"/>
                <w:szCs w:val="22"/>
              </w:rPr>
              <w:t>Functional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Training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Gambetta</w:t>
            </w:r>
            <w:proofErr w:type="spellEnd"/>
            <w:r w:rsidRPr="00D56E1C">
              <w:rPr>
                <w:sz w:val="22"/>
                <w:szCs w:val="22"/>
              </w:rPr>
              <w:t xml:space="preserve"> V. </w:t>
            </w:r>
            <w:proofErr w:type="spellStart"/>
            <w:r w:rsidRPr="00D56E1C">
              <w:rPr>
                <w:sz w:val="22"/>
                <w:szCs w:val="22"/>
              </w:rPr>
              <w:t>Athletic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Development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Bompa</w:t>
            </w:r>
            <w:proofErr w:type="spellEnd"/>
            <w:r w:rsidRPr="00D56E1C">
              <w:rPr>
                <w:sz w:val="22"/>
                <w:szCs w:val="22"/>
              </w:rPr>
              <w:t xml:space="preserve"> T, </w:t>
            </w:r>
            <w:proofErr w:type="spellStart"/>
            <w:r w:rsidRPr="00D56E1C">
              <w:rPr>
                <w:sz w:val="22"/>
                <w:szCs w:val="22"/>
              </w:rPr>
              <w:t>Buzzichelli</w:t>
            </w:r>
            <w:proofErr w:type="spellEnd"/>
            <w:r w:rsidRPr="00D56E1C">
              <w:rPr>
                <w:sz w:val="22"/>
                <w:szCs w:val="22"/>
              </w:rPr>
              <w:t xml:space="preserve"> CA. </w:t>
            </w:r>
            <w:proofErr w:type="spellStart"/>
            <w:r w:rsidRPr="00D56E1C">
              <w:rPr>
                <w:sz w:val="22"/>
                <w:szCs w:val="22"/>
              </w:rPr>
              <w:t>Periodization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Training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For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Sports</w:t>
            </w:r>
            <w:proofErr w:type="spellEnd"/>
            <w:r w:rsidRPr="00D56E1C">
              <w:rPr>
                <w:sz w:val="22"/>
                <w:szCs w:val="22"/>
              </w:rPr>
              <w:t>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Manual</w:t>
            </w:r>
            <w:proofErr w:type="spellEnd"/>
            <w:r w:rsidRPr="00D56E1C">
              <w:rPr>
                <w:sz w:val="22"/>
                <w:szCs w:val="22"/>
              </w:rPr>
              <w:t xml:space="preserve"> – </w:t>
            </w:r>
            <w:proofErr w:type="spellStart"/>
            <w:r w:rsidRPr="00D56E1C">
              <w:rPr>
                <w:sz w:val="22"/>
                <w:szCs w:val="22"/>
              </w:rPr>
              <w:t>Level</w:t>
            </w:r>
            <w:proofErr w:type="spellEnd"/>
            <w:r w:rsidRPr="00D56E1C">
              <w:rPr>
                <w:sz w:val="22"/>
                <w:szCs w:val="22"/>
              </w:rPr>
              <w:t xml:space="preserve"> 1. World </w:t>
            </w:r>
            <w:proofErr w:type="spellStart"/>
            <w:r w:rsidRPr="00D56E1C">
              <w:rPr>
                <w:sz w:val="22"/>
                <w:szCs w:val="22"/>
              </w:rPr>
              <w:t>Associaton</w:t>
            </w:r>
            <w:proofErr w:type="spellEnd"/>
            <w:r w:rsidRPr="00D56E1C">
              <w:rPr>
                <w:sz w:val="22"/>
                <w:szCs w:val="22"/>
              </w:rPr>
              <w:t xml:space="preserve"> of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Manual</w:t>
            </w:r>
            <w:proofErr w:type="spellEnd"/>
            <w:r w:rsidRPr="00D56E1C">
              <w:rPr>
                <w:sz w:val="22"/>
                <w:szCs w:val="22"/>
              </w:rPr>
              <w:t xml:space="preserve"> – </w:t>
            </w:r>
            <w:proofErr w:type="spellStart"/>
            <w:r w:rsidRPr="00D56E1C">
              <w:rPr>
                <w:sz w:val="22"/>
                <w:szCs w:val="22"/>
              </w:rPr>
              <w:t>Level</w:t>
            </w:r>
            <w:proofErr w:type="spellEnd"/>
            <w:r w:rsidRPr="00D56E1C">
              <w:rPr>
                <w:sz w:val="22"/>
                <w:szCs w:val="22"/>
              </w:rPr>
              <w:t xml:space="preserve"> 2. World </w:t>
            </w:r>
            <w:proofErr w:type="spellStart"/>
            <w:r w:rsidRPr="00D56E1C">
              <w:rPr>
                <w:sz w:val="22"/>
                <w:szCs w:val="22"/>
              </w:rPr>
              <w:t>Associaton</w:t>
            </w:r>
            <w:proofErr w:type="spellEnd"/>
            <w:r w:rsidRPr="00D56E1C">
              <w:rPr>
                <w:sz w:val="22"/>
                <w:szCs w:val="22"/>
              </w:rPr>
              <w:t xml:space="preserve"> of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Manual</w:t>
            </w:r>
            <w:proofErr w:type="spellEnd"/>
            <w:r w:rsidRPr="00D56E1C">
              <w:rPr>
                <w:sz w:val="22"/>
                <w:szCs w:val="22"/>
              </w:rPr>
              <w:t xml:space="preserve"> – </w:t>
            </w:r>
            <w:proofErr w:type="spellStart"/>
            <w:r w:rsidRPr="00D56E1C">
              <w:rPr>
                <w:sz w:val="22"/>
                <w:szCs w:val="22"/>
              </w:rPr>
              <w:t>Level</w:t>
            </w:r>
            <w:proofErr w:type="spellEnd"/>
            <w:r w:rsidRPr="00D56E1C">
              <w:rPr>
                <w:sz w:val="22"/>
                <w:szCs w:val="22"/>
              </w:rPr>
              <w:t xml:space="preserve"> 3. World </w:t>
            </w:r>
            <w:proofErr w:type="spellStart"/>
            <w:r w:rsidRPr="00D56E1C">
              <w:rPr>
                <w:sz w:val="22"/>
                <w:szCs w:val="22"/>
              </w:rPr>
              <w:t>Associaton</w:t>
            </w:r>
            <w:proofErr w:type="spellEnd"/>
            <w:r w:rsidRPr="00D56E1C">
              <w:rPr>
                <w:sz w:val="22"/>
                <w:szCs w:val="22"/>
              </w:rPr>
              <w:t xml:space="preserve"> of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Manual</w:t>
            </w:r>
            <w:proofErr w:type="spellEnd"/>
            <w:r w:rsidRPr="00D56E1C">
              <w:rPr>
                <w:sz w:val="22"/>
                <w:szCs w:val="22"/>
              </w:rPr>
              <w:t xml:space="preserve"> – Mini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. World </w:t>
            </w:r>
            <w:proofErr w:type="spellStart"/>
            <w:r w:rsidRPr="00D56E1C">
              <w:rPr>
                <w:sz w:val="22"/>
                <w:szCs w:val="22"/>
              </w:rPr>
              <w:t>Associaton</w:t>
            </w:r>
            <w:proofErr w:type="spellEnd"/>
            <w:r w:rsidRPr="00D56E1C">
              <w:rPr>
                <w:sz w:val="22"/>
                <w:szCs w:val="22"/>
              </w:rPr>
              <w:t xml:space="preserve"> of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Coaches</w:t>
            </w:r>
            <w:proofErr w:type="spellEnd"/>
            <w:r w:rsidRPr="00D56E1C">
              <w:rPr>
                <w:sz w:val="22"/>
                <w:szCs w:val="22"/>
              </w:rPr>
              <w:t>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Beim</w:t>
            </w:r>
            <w:proofErr w:type="spellEnd"/>
            <w:r w:rsidRPr="00D56E1C">
              <w:rPr>
                <w:sz w:val="22"/>
                <w:szCs w:val="22"/>
              </w:rPr>
              <w:t xml:space="preserve"> G, Winter R. The </w:t>
            </w:r>
            <w:proofErr w:type="spellStart"/>
            <w:r w:rsidRPr="00D56E1C">
              <w:rPr>
                <w:sz w:val="22"/>
                <w:szCs w:val="22"/>
              </w:rPr>
              <w:t>Female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Athletes</w:t>
            </w:r>
            <w:proofErr w:type="spellEnd"/>
            <w:r w:rsidRPr="00D56E1C">
              <w:rPr>
                <w:sz w:val="22"/>
                <w:szCs w:val="22"/>
              </w:rPr>
              <w:t xml:space="preserve"> Body </w:t>
            </w:r>
            <w:proofErr w:type="spellStart"/>
            <w:r w:rsidRPr="00D56E1C">
              <w:rPr>
                <w:sz w:val="22"/>
                <w:szCs w:val="22"/>
              </w:rPr>
              <w:t>Book</w:t>
            </w:r>
            <w:proofErr w:type="spellEnd"/>
            <w:r w:rsidRPr="00D56E1C">
              <w:rPr>
                <w:sz w:val="22"/>
                <w:szCs w:val="22"/>
              </w:rPr>
              <w:t xml:space="preserve">. </w:t>
            </w:r>
            <w:proofErr w:type="spellStart"/>
            <w:r w:rsidRPr="00D56E1C">
              <w:rPr>
                <w:sz w:val="22"/>
                <w:szCs w:val="22"/>
              </w:rPr>
              <w:t>Contemporary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Books</w:t>
            </w:r>
            <w:proofErr w:type="spellEnd"/>
            <w:r w:rsidRPr="00D56E1C">
              <w:rPr>
                <w:sz w:val="22"/>
                <w:szCs w:val="22"/>
              </w:rPr>
              <w:t>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proofErr w:type="spellStart"/>
            <w:r w:rsidRPr="00D56E1C">
              <w:rPr>
                <w:sz w:val="22"/>
                <w:szCs w:val="22"/>
              </w:rPr>
              <w:t>Official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Rules</w:t>
            </w:r>
            <w:proofErr w:type="spellEnd"/>
            <w:r w:rsidRPr="00D56E1C">
              <w:rPr>
                <w:sz w:val="22"/>
                <w:szCs w:val="22"/>
              </w:rPr>
              <w:t xml:space="preserve"> 2014. International </w:t>
            </w:r>
            <w:proofErr w:type="spellStart"/>
            <w:r w:rsidRPr="00D56E1C">
              <w:rPr>
                <w:sz w:val="22"/>
                <w:szCs w:val="22"/>
              </w:rPr>
              <w:t>Basketbal</w:t>
            </w:r>
            <w:r>
              <w:rPr>
                <w:sz w:val="22"/>
                <w:szCs w:val="22"/>
              </w:rPr>
              <w:t>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Federation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Switzerland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Mies</w:t>
            </w:r>
            <w:proofErr w:type="spellEnd"/>
            <w:r>
              <w:rPr>
                <w:sz w:val="22"/>
                <w:szCs w:val="22"/>
              </w:rPr>
              <w:t>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 xml:space="preserve">Nelson LM, </w:t>
            </w:r>
            <w:proofErr w:type="spellStart"/>
            <w:r w:rsidRPr="00D56E1C">
              <w:rPr>
                <w:sz w:val="22"/>
                <w:szCs w:val="22"/>
              </w:rPr>
              <w:t>Logan</w:t>
            </w:r>
            <w:proofErr w:type="spellEnd"/>
            <w:r w:rsidRPr="00D56E1C">
              <w:rPr>
                <w:sz w:val="22"/>
                <w:szCs w:val="22"/>
              </w:rPr>
              <w:t xml:space="preserve"> R. USA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Youth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Development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Guidebook</w:t>
            </w:r>
            <w:proofErr w:type="spellEnd"/>
            <w:r w:rsidRPr="00D56E1C">
              <w:rPr>
                <w:sz w:val="22"/>
                <w:szCs w:val="22"/>
              </w:rPr>
              <w:t xml:space="preserve">. USA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>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Wissel</w:t>
            </w:r>
            <w:proofErr w:type="spellEnd"/>
            <w:r w:rsidRPr="00D56E1C">
              <w:rPr>
                <w:sz w:val="22"/>
                <w:szCs w:val="22"/>
              </w:rPr>
              <w:t xml:space="preserve"> H.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, </w:t>
            </w:r>
            <w:proofErr w:type="spellStart"/>
            <w:r w:rsidRPr="00D56E1C">
              <w:rPr>
                <w:sz w:val="22"/>
                <w:szCs w:val="22"/>
              </w:rPr>
              <w:t>Steps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to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Success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Liebermann</w:t>
            </w:r>
            <w:proofErr w:type="spellEnd"/>
            <w:r w:rsidRPr="00D56E1C">
              <w:rPr>
                <w:sz w:val="22"/>
                <w:szCs w:val="22"/>
              </w:rPr>
              <w:t xml:space="preserve"> N.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for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Women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Krause</w:t>
            </w:r>
            <w:proofErr w:type="spellEnd"/>
            <w:r w:rsidRPr="00D56E1C">
              <w:rPr>
                <w:sz w:val="22"/>
                <w:szCs w:val="22"/>
              </w:rPr>
              <w:t xml:space="preserve"> JV, Meyer D, Meyer J.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Skills</w:t>
            </w:r>
            <w:proofErr w:type="spellEnd"/>
            <w:r w:rsidRPr="00D56E1C">
              <w:rPr>
                <w:sz w:val="22"/>
                <w:szCs w:val="22"/>
              </w:rPr>
              <w:t xml:space="preserve"> &amp; </w:t>
            </w:r>
            <w:proofErr w:type="spellStart"/>
            <w:r w:rsidRPr="00D56E1C">
              <w:rPr>
                <w:sz w:val="22"/>
                <w:szCs w:val="22"/>
              </w:rPr>
              <w:t>Drills</w:t>
            </w:r>
            <w:proofErr w:type="spellEnd"/>
            <w:r w:rsidRPr="00D56E1C">
              <w:rPr>
                <w:sz w:val="22"/>
                <w:szCs w:val="22"/>
              </w:rPr>
              <w:t>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Hopla</w:t>
            </w:r>
            <w:proofErr w:type="spellEnd"/>
            <w:r w:rsidRPr="00D56E1C">
              <w:rPr>
                <w:sz w:val="22"/>
                <w:szCs w:val="22"/>
              </w:rPr>
              <w:t xml:space="preserve"> D. </w:t>
            </w:r>
            <w:proofErr w:type="spellStart"/>
            <w:r w:rsidRPr="00D56E1C">
              <w:rPr>
                <w:sz w:val="22"/>
                <w:szCs w:val="22"/>
              </w:rPr>
              <w:t>Better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Shooting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Wooten</w:t>
            </w:r>
            <w:proofErr w:type="spellEnd"/>
            <w:r w:rsidRPr="00D56E1C">
              <w:rPr>
                <w:sz w:val="22"/>
                <w:szCs w:val="22"/>
              </w:rPr>
              <w:t xml:space="preserve"> M, </w:t>
            </w:r>
            <w:proofErr w:type="spellStart"/>
            <w:r w:rsidRPr="00D56E1C">
              <w:rPr>
                <w:sz w:val="22"/>
                <w:szCs w:val="22"/>
              </w:rPr>
              <w:t>Wooten</w:t>
            </w:r>
            <w:proofErr w:type="spellEnd"/>
            <w:r w:rsidRPr="00D56E1C">
              <w:rPr>
                <w:sz w:val="22"/>
                <w:szCs w:val="22"/>
              </w:rPr>
              <w:t xml:space="preserve"> J. </w:t>
            </w:r>
            <w:proofErr w:type="spellStart"/>
            <w:r w:rsidRPr="00D56E1C">
              <w:rPr>
                <w:sz w:val="22"/>
                <w:szCs w:val="22"/>
              </w:rPr>
              <w:t>Coaching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Successfully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Gandolfi</w:t>
            </w:r>
            <w:proofErr w:type="spellEnd"/>
            <w:r w:rsidRPr="00D56E1C">
              <w:rPr>
                <w:sz w:val="22"/>
                <w:szCs w:val="22"/>
              </w:rPr>
              <w:t xml:space="preserve"> G. The </w:t>
            </w:r>
            <w:proofErr w:type="spellStart"/>
            <w:r w:rsidRPr="00D56E1C">
              <w:rPr>
                <w:sz w:val="22"/>
                <w:szCs w:val="22"/>
              </w:rPr>
              <w:t>Complete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Book</w:t>
            </w:r>
            <w:proofErr w:type="spellEnd"/>
            <w:r w:rsidRPr="00D56E1C">
              <w:rPr>
                <w:sz w:val="22"/>
                <w:szCs w:val="22"/>
              </w:rPr>
              <w:t xml:space="preserve"> of </w:t>
            </w:r>
            <w:proofErr w:type="spellStart"/>
            <w:r w:rsidRPr="00D56E1C">
              <w:rPr>
                <w:sz w:val="22"/>
                <w:szCs w:val="22"/>
              </w:rPr>
              <w:t>Offensive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Drills</w:t>
            </w:r>
            <w:proofErr w:type="spellEnd"/>
            <w:r w:rsidRPr="00D56E1C">
              <w:rPr>
                <w:sz w:val="22"/>
                <w:szCs w:val="22"/>
              </w:rPr>
              <w:t xml:space="preserve">. </w:t>
            </w:r>
            <w:proofErr w:type="spellStart"/>
            <w:r w:rsidRPr="00D56E1C">
              <w:rPr>
                <w:sz w:val="22"/>
                <w:szCs w:val="22"/>
              </w:rPr>
              <w:t>McGraw-Hill</w:t>
            </w:r>
            <w:proofErr w:type="spellEnd"/>
            <w:r w:rsidRPr="00D56E1C">
              <w:rPr>
                <w:sz w:val="22"/>
                <w:szCs w:val="22"/>
              </w:rPr>
              <w:t>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D56E1C">
              <w:rPr>
                <w:sz w:val="22"/>
                <w:szCs w:val="22"/>
              </w:rPr>
              <w:t>Paye</w:t>
            </w:r>
            <w:proofErr w:type="spellEnd"/>
            <w:r w:rsidRPr="00D56E1C">
              <w:rPr>
                <w:sz w:val="22"/>
                <w:szCs w:val="22"/>
              </w:rPr>
              <w:t xml:space="preserve"> B, </w:t>
            </w:r>
            <w:proofErr w:type="spellStart"/>
            <w:r w:rsidRPr="00D56E1C">
              <w:rPr>
                <w:sz w:val="22"/>
                <w:szCs w:val="22"/>
              </w:rPr>
              <w:t>Paye</w:t>
            </w:r>
            <w:proofErr w:type="spellEnd"/>
            <w:r w:rsidRPr="00D56E1C">
              <w:rPr>
                <w:sz w:val="22"/>
                <w:szCs w:val="22"/>
              </w:rPr>
              <w:t xml:space="preserve"> P. </w:t>
            </w:r>
            <w:proofErr w:type="spellStart"/>
            <w:r w:rsidRPr="00D56E1C">
              <w:rPr>
                <w:sz w:val="22"/>
                <w:szCs w:val="22"/>
              </w:rPr>
              <w:t>Youth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Drills</w:t>
            </w:r>
            <w:proofErr w:type="spellEnd"/>
            <w:r w:rsidRPr="00D56E1C">
              <w:rPr>
                <w:sz w:val="22"/>
                <w:szCs w:val="22"/>
              </w:rPr>
              <w:t xml:space="preserve">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 xml:space="preserve">Rose L. </w:t>
            </w:r>
            <w:proofErr w:type="spellStart"/>
            <w:r w:rsidRPr="00D56E1C">
              <w:rPr>
                <w:sz w:val="22"/>
                <w:szCs w:val="22"/>
              </w:rPr>
              <w:t>Winning</w:t>
            </w:r>
            <w:proofErr w:type="spellEnd"/>
            <w:r w:rsidRPr="00D56E1C">
              <w:rPr>
                <w:sz w:val="22"/>
                <w:szCs w:val="22"/>
              </w:rPr>
              <w:t xml:space="preserve"> </w:t>
            </w:r>
            <w:proofErr w:type="spellStart"/>
            <w:r w:rsidRPr="00D56E1C">
              <w:rPr>
                <w:sz w:val="22"/>
                <w:szCs w:val="22"/>
              </w:rPr>
              <w:t>Basketball</w:t>
            </w:r>
            <w:proofErr w:type="spellEnd"/>
            <w:r w:rsidRPr="00D56E1C">
              <w:rPr>
                <w:sz w:val="22"/>
                <w:szCs w:val="22"/>
              </w:rPr>
              <w:t xml:space="preserve"> Fundamentals. Human </w:t>
            </w:r>
            <w:proofErr w:type="spellStart"/>
            <w:r w:rsidRPr="00D56E1C">
              <w:rPr>
                <w:sz w:val="22"/>
                <w:szCs w:val="22"/>
              </w:rPr>
              <w:t>Kinetics</w:t>
            </w:r>
            <w:proofErr w:type="spellEnd"/>
            <w:r w:rsidRPr="00D56E1C">
              <w:rPr>
                <w:sz w:val="22"/>
                <w:szCs w:val="22"/>
              </w:rPr>
              <w:t>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38022B" w:rsidRDefault="00C4569A" w:rsidP="00C4569A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38022B">
              <w:rPr>
                <w:bCs/>
                <w:szCs w:val="20"/>
                <w:lang w:val="en-GB"/>
              </w:rPr>
              <w:t>Áron</w:t>
            </w:r>
            <w:proofErr w:type="spellEnd"/>
            <w:r w:rsidRPr="0038022B">
              <w:rPr>
                <w:bCs/>
                <w:szCs w:val="20"/>
                <w:lang w:val="en-GB"/>
              </w:rPr>
              <w:t xml:space="preserve"> </w:t>
            </w:r>
            <w:proofErr w:type="spellStart"/>
            <w:r w:rsidRPr="0038022B">
              <w:rPr>
                <w:bCs/>
                <w:szCs w:val="20"/>
                <w:lang w:val="en-GB"/>
              </w:rPr>
              <w:t>Szentendrei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38022B" w:rsidRDefault="0038022B" w:rsidP="0038022B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bookmarkStart w:id="1" w:name="_GoBack"/>
            <w:bookmarkEnd w:id="1"/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96" w:rsidRDefault="00D03296">
      <w:r>
        <w:separator/>
      </w:r>
    </w:p>
  </w:endnote>
  <w:endnote w:type="continuationSeparator" w:id="0">
    <w:p w:rsidR="00D03296" w:rsidRDefault="00D0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96" w:rsidRDefault="00D03296">
      <w:r>
        <w:separator/>
      </w:r>
    </w:p>
  </w:footnote>
  <w:footnote w:type="continuationSeparator" w:id="0">
    <w:p w:rsidR="00D03296" w:rsidRDefault="00D03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38022B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</w:t>
          </w:r>
          <w:proofErr w:type="spellStart"/>
          <w:r>
            <w:rPr>
              <w:szCs w:val="20"/>
            </w:rPr>
            <w:t>2</w:t>
          </w:r>
          <w:proofErr w:type="spellEnd"/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52D13"/>
    <w:rsid w:val="000E74C6"/>
    <w:rsid w:val="001154D6"/>
    <w:rsid w:val="001F1D18"/>
    <w:rsid w:val="001F3244"/>
    <w:rsid w:val="001F3A5B"/>
    <w:rsid w:val="002150F3"/>
    <w:rsid w:val="00227FC9"/>
    <w:rsid w:val="002B022E"/>
    <w:rsid w:val="00361CDD"/>
    <w:rsid w:val="0038022B"/>
    <w:rsid w:val="0041231F"/>
    <w:rsid w:val="004E203A"/>
    <w:rsid w:val="00542643"/>
    <w:rsid w:val="0054489F"/>
    <w:rsid w:val="00580334"/>
    <w:rsid w:val="005C4092"/>
    <w:rsid w:val="0064298D"/>
    <w:rsid w:val="00666AA6"/>
    <w:rsid w:val="006965B3"/>
    <w:rsid w:val="007C0487"/>
    <w:rsid w:val="007D6A24"/>
    <w:rsid w:val="007E0B16"/>
    <w:rsid w:val="00917853"/>
    <w:rsid w:val="00956E58"/>
    <w:rsid w:val="00962AF4"/>
    <w:rsid w:val="00963A8D"/>
    <w:rsid w:val="00964449"/>
    <w:rsid w:val="00990685"/>
    <w:rsid w:val="00AA3DA4"/>
    <w:rsid w:val="00AB2D19"/>
    <w:rsid w:val="00B1044E"/>
    <w:rsid w:val="00BA4801"/>
    <w:rsid w:val="00C4569A"/>
    <w:rsid w:val="00C505A4"/>
    <w:rsid w:val="00CD1C7B"/>
    <w:rsid w:val="00D03296"/>
    <w:rsid w:val="00D05F54"/>
    <w:rsid w:val="00D10493"/>
    <w:rsid w:val="00D56E1C"/>
    <w:rsid w:val="00DE55B2"/>
    <w:rsid w:val="00E26A17"/>
    <w:rsid w:val="00E90657"/>
    <w:rsid w:val="00F8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2017-05-19T09:26:00Z</dcterms:created>
  <dcterms:modified xsi:type="dcterms:W3CDTF">2017-05-19T09:26:00Z</dcterms:modified>
</cp:coreProperties>
</file>