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8" w:type="dxa"/>
        <w:tblLayout w:type="fixed"/>
        <w:tblCellMar>
          <w:top w:w="57" w:type="dxa"/>
          <w:left w:w="70" w:type="dxa"/>
          <w:bottom w:w="57" w:type="dxa"/>
          <w:right w:w="70" w:type="dxa"/>
        </w:tblCellMar>
        <w:tblLook w:val="0000"/>
      </w:tblPr>
      <w:tblGrid>
        <w:gridCol w:w="2303"/>
        <w:gridCol w:w="2303"/>
        <w:gridCol w:w="1418"/>
        <w:gridCol w:w="1984"/>
        <w:gridCol w:w="1204"/>
        <w:gridCol w:w="10"/>
      </w:tblGrid>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rsidP="00882D0B">
            <w:pPr>
              <w:rPr>
                <w:lang w:val="en-GB"/>
              </w:rPr>
            </w:pPr>
            <w:r w:rsidRPr="004E203A">
              <w:rPr>
                <w:rStyle w:val="Szvegtrzs2Char"/>
                <w:lang w:val="en-GB" w:eastAsia="zh-CN"/>
              </w:rPr>
              <w:t>1. Course title:</w:t>
            </w:r>
            <w:r w:rsidRPr="004E203A">
              <w:rPr>
                <w:lang w:val="en-GB"/>
              </w:rPr>
              <w:t xml:space="preserve"> </w:t>
            </w:r>
            <w:r w:rsidRPr="00BF5614">
              <w:rPr>
                <w:color w:val="000000"/>
                <w:lang w:val="en-GB"/>
              </w:rPr>
              <w:t xml:space="preserve">Physical Chem. </w:t>
            </w:r>
            <w:r>
              <w:rPr>
                <w:color w:val="000000"/>
                <w:lang w:val="en-GB"/>
              </w:rPr>
              <w:t>I</w:t>
            </w:r>
            <w:r w:rsidRPr="00BF5614">
              <w:rPr>
                <w:color w:val="000000"/>
                <w:lang w:val="en-GB"/>
              </w:rPr>
              <w:t xml:space="preserve">I. </w:t>
            </w:r>
            <w:r>
              <w:rPr>
                <w:color w:val="000000"/>
                <w:lang w:val="en-GB"/>
              </w:rPr>
              <w:t>Pract</w:t>
            </w:r>
            <w:r w:rsidRPr="00BF5614">
              <w:rPr>
                <w:color w:val="000000"/>
                <w:lang w:val="en-GB"/>
              </w:rPr>
              <w:t>.</w:t>
            </w:r>
          </w:p>
        </w:tc>
      </w:tr>
      <w:tr w:rsidR="001353C4"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1353C4" w:rsidRPr="004E203A" w:rsidRDefault="001353C4">
            <w:pPr>
              <w:pStyle w:val="Header"/>
              <w:tabs>
                <w:tab w:val="clear" w:pos="4536"/>
                <w:tab w:val="clear" w:pos="9072"/>
              </w:tabs>
              <w:rPr>
                <w:rStyle w:val="Szvegtrzs2Char"/>
                <w:lang w:val="en-GB" w:eastAsia="zh-CN"/>
              </w:rPr>
            </w:pPr>
            <w:r w:rsidRPr="004E203A">
              <w:rPr>
                <w:rStyle w:val="Szvegtrzs2Char"/>
                <w:lang w:val="en-GB" w:eastAsia="zh-CN"/>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rsidP="00882D0B">
            <w:pPr>
              <w:pStyle w:val="Header"/>
              <w:tabs>
                <w:tab w:val="clear" w:pos="4536"/>
                <w:tab w:val="clear" w:pos="9072"/>
              </w:tabs>
              <w:rPr>
                <w:lang w:val="en-GB"/>
              </w:rPr>
            </w:pPr>
            <w:r w:rsidRPr="004E203A">
              <w:rPr>
                <w:rStyle w:val="Szvegtrzs2Char"/>
                <w:lang w:val="en-GB" w:eastAsia="zh-CN"/>
              </w:rPr>
              <w:t>3. Type (lecture, practice etc.):</w:t>
            </w:r>
            <w:r w:rsidRPr="004E203A">
              <w:rPr>
                <w:lang w:val="en-GB"/>
              </w:rPr>
              <w:t xml:space="preserve"> </w:t>
            </w:r>
            <w:r>
              <w:rPr>
                <w:lang w:val="en-GB"/>
              </w:rPr>
              <w:t>lab. practice</w:t>
            </w:r>
          </w:p>
        </w:tc>
      </w:tr>
      <w:tr w:rsidR="001353C4"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1353C4" w:rsidRPr="004E203A" w:rsidRDefault="001353C4" w:rsidP="00882D0B">
            <w:pPr>
              <w:pStyle w:val="Header"/>
              <w:tabs>
                <w:tab w:val="clear" w:pos="4536"/>
                <w:tab w:val="clear" w:pos="9072"/>
              </w:tabs>
              <w:rPr>
                <w:rStyle w:val="Szvegtrzs2Char"/>
                <w:lang w:val="en-GB" w:eastAsia="zh-CN"/>
              </w:rPr>
            </w:pPr>
            <w:r w:rsidRPr="004E203A">
              <w:rPr>
                <w:rStyle w:val="Szvegtrzs2Char"/>
                <w:lang w:val="en-GB" w:eastAsia="zh-CN"/>
              </w:rPr>
              <w:t>4. Contact hours:</w:t>
            </w:r>
            <w:r w:rsidRPr="004E203A">
              <w:rPr>
                <w:rStyle w:val="Szvegtrzs2Char"/>
                <w:b w:val="0"/>
                <w:bCs w:val="0"/>
                <w:lang w:val="en-GB" w:eastAsia="zh-CN"/>
              </w:rPr>
              <w:t xml:space="preserve"> </w:t>
            </w:r>
            <w:r>
              <w:rPr>
                <w:rStyle w:val="Szvegtrzs2Char"/>
                <w:b w:val="0"/>
                <w:bCs w:val="0"/>
                <w:lang w:val="en-GB" w:eastAsia="zh-CN"/>
              </w:rPr>
              <w:t>3</w:t>
            </w:r>
            <w:r w:rsidRPr="004E203A">
              <w:rPr>
                <w:rStyle w:val="Szvegtrzs2Char"/>
                <w:b w:val="0"/>
                <w:bCs w:val="0"/>
                <w:lang w:val="en-GB" w:eastAsia="zh-CN"/>
              </w:rPr>
              <w:t xml:space="preserve"> hours</w:t>
            </w:r>
            <w:r w:rsidRPr="004E203A">
              <w:rPr>
                <w:b/>
                <w:bCs/>
                <w:lang w:val="en-GB"/>
              </w:rPr>
              <w:t xml:space="preserve"> </w:t>
            </w:r>
            <w:r w:rsidRPr="004E203A">
              <w:rPr>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rsidP="00882D0B">
            <w:pPr>
              <w:pStyle w:val="Header"/>
              <w:tabs>
                <w:tab w:val="clear" w:pos="4536"/>
                <w:tab w:val="clear" w:pos="9072"/>
              </w:tabs>
              <w:rPr>
                <w:lang w:val="en-GB"/>
              </w:rPr>
            </w:pPr>
            <w:r w:rsidRPr="004E203A">
              <w:rPr>
                <w:rStyle w:val="Szvegtrzs2Char"/>
                <w:lang w:val="en-GB" w:eastAsia="zh-CN"/>
              </w:rPr>
              <w:t>5. Number of credits (ECTS):</w:t>
            </w:r>
            <w:r w:rsidRPr="004E203A">
              <w:rPr>
                <w:lang w:val="en-GB"/>
              </w:rPr>
              <w:t xml:space="preserve"> </w:t>
            </w:r>
            <w:r>
              <w:rPr>
                <w:lang w:val="en-GB"/>
              </w:rPr>
              <w:t>4</w:t>
            </w:r>
          </w:p>
        </w:tc>
      </w:tr>
      <w:tr w:rsidR="001353C4"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tcPr>
          <w:p w:rsidR="001353C4" w:rsidRPr="004E203A" w:rsidRDefault="001353C4">
            <w:pPr>
              <w:pStyle w:val="Szvegtrzs21"/>
              <w:rPr>
                <w:lang w:val="en-GB"/>
              </w:rPr>
            </w:pPr>
            <w:r w:rsidRPr="004E203A">
              <w:rPr>
                <w:lang w:val="en-GB"/>
              </w:rPr>
              <w:t xml:space="preserve">6. Preliminary conditions (max. 3): </w:t>
            </w:r>
          </w:p>
          <w:p w:rsidR="001353C4" w:rsidRPr="004E203A" w:rsidRDefault="001353C4" w:rsidP="00D016F6">
            <w:pPr>
              <w:pStyle w:val="Header"/>
              <w:tabs>
                <w:tab w:val="clear" w:pos="4536"/>
                <w:tab w:val="clear" w:pos="9072"/>
              </w:tabs>
              <w:ind w:left="720"/>
              <w:rPr>
                <w:lang w:val="en-GB"/>
              </w:rPr>
            </w:pPr>
            <w:r>
              <w:rPr>
                <w:lang w:val="en-GB"/>
              </w:rPr>
              <w:t>Physical Chemistry</w:t>
            </w:r>
            <w:r w:rsidRPr="00DA68D2">
              <w:rPr>
                <w:lang w:val="en-GB"/>
              </w:rPr>
              <w:t xml:space="preserve"> I. lect. </w:t>
            </w:r>
          </w:p>
        </w:tc>
      </w:tr>
      <w:tr w:rsidR="001353C4"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rsidP="00AA0D85">
            <w:pPr>
              <w:pStyle w:val="Header"/>
              <w:tabs>
                <w:tab w:val="clear" w:pos="4536"/>
                <w:tab w:val="clear" w:pos="9072"/>
              </w:tabs>
              <w:rPr>
                <w:lang w:val="en-GB"/>
              </w:rPr>
            </w:pPr>
            <w:r w:rsidRPr="004E203A">
              <w:rPr>
                <w:rStyle w:val="Szvegtrzs2Char"/>
                <w:lang w:val="en-GB" w:eastAsia="zh-CN"/>
              </w:rPr>
              <w:t>7. Announced:</w:t>
            </w:r>
            <w:r w:rsidRPr="004E203A">
              <w:rPr>
                <w:b/>
                <w:bCs/>
                <w:lang w:val="en-GB"/>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4E203A">
              <w:rPr>
                <w:lang w:val="en-GB"/>
              </w:rPr>
              <w:t xml:space="preserve">fall semester, </w:t>
            </w:r>
            <w:r>
              <w:rPr>
                <w:lang w:val="en-GB"/>
              </w:rPr>
              <w:fldChar w:fldCharType="begin">
                <w:ffData>
                  <w:name w:val=""/>
                  <w:enabled/>
                  <w:calcOnExit w:val="0"/>
                  <w:checkBox>
                    <w:sizeAuto/>
                    <w:default w:val="1"/>
                  </w:checkBox>
                </w:ffData>
              </w:fldChar>
            </w:r>
            <w:r>
              <w:rPr>
                <w:lang w:val="en-GB"/>
              </w:rPr>
              <w:instrText xml:space="preserve"> FORMCHECKBOX </w:instrText>
            </w:r>
            <w:r>
              <w:rPr>
                <w:lang w:val="en-GB"/>
              </w:rPr>
            </w:r>
            <w:r>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1353C4"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rsidP="00D34707">
            <w:pPr>
              <w:rPr>
                <w:lang w:val="en-GB"/>
              </w:rPr>
            </w:pPr>
            <w:r w:rsidRPr="004E203A">
              <w:rPr>
                <w:rStyle w:val="Szvegtrzs2Char"/>
                <w:lang w:val="en-GB" w:eastAsia="zh-CN"/>
              </w:rPr>
              <w:t>8. Limit for participants:</w:t>
            </w:r>
            <w:r w:rsidRPr="004E203A">
              <w:rPr>
                <w:lang w:val="en-GB"/>
              </w:rPr>
              <w:t xml:space="preserve"> </w:t>
            </w:r>
            <w:r>
              <w:rPr>
                <w:lang w:val="en-GB"/>
              </w:rPr>
              <w:t>-</w:t>
            </w:r>
          </w:p>
        </w:tc>
      </w:tr>
      <w:tr w:rsidR="001353C4"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pStyle w:val="Header"/>
              <w:tabs>
                <w:tab w:val="clear" w:pos="4536"/>
                <w:tab w:val="clear" w:pos="9072"/>
              </w:tabs>
              <w:rPr>
                <w:lang w:val="en-GB"/>
              </w:rPr>
            </w:pPr>
            <w:r w:rsidRPr="004E203A">
              <w:rPr>
                <w:rStyle w:val="Szvegtrzs2Char"/>
                <w:lang w:val="en-GB" w:eastAsia="zh-CN"/>
              </w:rPr>
              <w:t>10. Responsible teacher (faculty, institute and department):</w:t>
            </w:r>
            <w:r w:rsidRPr="004E203A">
              <w:rPr>
                <w:b/>
                <w:bCs/>
                <w:lang w:val="en-GB"/>
              </w:rPr>
              <w:t xml:space="preserve"> </w:t>
            </w:r>
          </w:p>
          <w:p w:rsidR="001353C4" w:rsidRPr="004E203A" w:rsidRDefault="001353C4" w:rsidP="00882D0B">
            <w:pPr>
              <w:pStyle w:val="Header"/>
              <w:tabs>
                <w:tab w:val="clear" w:pos="4536"/>
                <w:tab w:val="clear" w:pos="9072"/>
              </w:tabs>
              <w:ind w:left="708"/>
              <w:rPr>
                <w:lang w:val="en-GB"/>
              </w:rPr>
            </w:pPr>
            <w:r>
              <w:rPr>
                <w:lang w:val="en-GB"/>
              </w:rPr>
              <w:t>Barna Kovács,</w:t>
            </w:r>
            <w:r w:rsidRPr="004E203A">
              <w:rPr>
                <w:lang w:val="en-GB"/>
              </w:rPr>
              <w:t xml:space="preserve"> PhD (Faculty of Science, Institute of </w:t>
            </w:r>
            <w:r>
              <w:rPr>
                <w:lang w:val="en-GB"/>
              </w:rPr>
              <w:t>Chemistry</w:t>
            </w:r>
            <w:r w:rsidRPr="004E203A">
              <w:rPr>
                <w:lang w:val="en-GB"/>
              </w:rPr>
              <w:t xml:space="preserve">, Department of </w:t>
            </w:r>
            <w:r>
              <w:rPr>
                <w:lang w:val="en-GB"/>
              </w:rPr>
              <w:t>General and Physical Chemistry</w:t>
            </w:r>
            <w:r w:rsidRPr="004E203A">
              <w:rPr>
                <w:lang w:val="en-GB"/>
              </w:rPr>
              <w:t xml:space="preserve">) </w:t>
            </w:r>
          </w:p>
        </w:tc>
      </w:tr>
      <w:tr w:rsidR="001353C4"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vAlign w:val="center"/>
          </w:tcPr>
          <w:p w:rsidR="001353C4" w:rsidRPr="004E203A" w:rsidRDefault="001353C4">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vAlign w:val="center"/>
          </w:tcPr>
          <w:p w:rsidR="001353C4" w:rsidRPr="004E203A" w:rsidRDefault="001353C4" w:rsidP="00C161FD">
            <w:pPr>
              <w:pStyle w:val="Header"/>
              <w:tabs>
                <w:tab w:val="clear" w:pos="4536"/>
                <w:tab w:val="clear" w:pos="9072"/>
              </w:tabs>
              <w:rPr>
                <w:lang w:val="en-GB"/>
              </w:rPr>
            </w:pPr>
            <w:r w:rsidRPr="004E203A">
              <w:rPr>
                <w:lang w:val="en-GB"/>
              </w:rPr>
              <w:t>Dr</w:t>
            </w:r>
            <w:r>
              <w:rPr>
                <w:lang w:val="en-GB"/>
              </w:rPr>
              <w:t>.</w:t>
            </w:r>
            <w:r w:rsidRPr="004E203A">
              <w:rPr>
                <w:lang w:val="en-GB"/>
              </w:rPr>
              <w:t xml:space="preserve"> </w:t>
            </w:r>
            <w:r>
              <w:rPr>
                <w:lang w:val="en-GB"/>
              </w:rPr>
              <w:t>Barna Kovács</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rsidP="00C161FD">
            <w:pPr>
              <w:pStyle w:val="Header"/>
              <w:tabs>
                <w:tab w:val="clear" w:pos="4536"/>
                <w:tab w:val="clear" w:pos="9072"/>
              </w:tabs>
              <w:jc w:val="center"/>
              <w:rPr>
                <w:lang w:val="en-GB"/>
              </w:rPr>
            </w:pPr>
            <w:r>
              <w:rPr>
                <w:lang w:val="en-GB"/>
              </w:rPr>
              <w:t>100</w:t>
            </w:r>
            <w:r w:rsidRPr="004E203A">
              <w:rPr>
                <w:lang w:val="en-GB"/>
              </w:rPr>
              <w:t xml:space="preserve"> %</w:t>
            </w:r>
          </w:p>
        </w:tc>
      </w:tr>
      <w:tr w:rsidR="001353C4"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1353C4" w:rsidRPr="004E203A" w:rsidRDefault="001353C4">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1353C4" w:rsidRPr="004E203A" w:rsidRDefault="001353C4" w:rsidP="00C505A4">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pStyle w:val="Header"/>
              <w:tabs>
                <w:tab w:val="clear" w:pos="4536"/>
                <w:tab w:val="clear" w:pos="9072"/>
              </w:tabs>
              <w:snapToGrid w:val="0"/>
              <w:jc w:val="center"/>
              <w:rPr>
                <w:lang w:val="en-GB"/>
              </w:rPr>
            </w:pPr>
          </w:p>
        </w:tc>
      </w:tr>
      <w:tr w:rsidR="001353C4"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1353C4" w:rsidRPr="004E203A" w:rsidRDefault="001353C4">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1353C4" w:rsidRPr="004E203A" w:rsidRDefault="001353C4">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pStyle w:val="Header"/>
              <w:tabs>
                <w:tab w:val="clear" w:pos="4536"/>
                <w:tab w:val="clear" w:pos="9072"/>
              </w:tabs>
              <w:snapToGrid w:val="0"/>
              <w:jc w:val="center"/>
              <w:rPr>
                <w:lang w:val="en-GB"/>
              </w:rPr>
            </w:pPr>
          </w:p>
        </w:tc>
      </w:tr>
      <w:tr w:rsidR="001353C4"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1353C4" w:rsidRPr="004E203A" w:rsidRDefault="001353C4">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1353C4" w:rsidRPr="004E203A" w:rsidRDefault="001353C4">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pStyle w:val="Header"/>
              <w:tabs>
                <w:tab w:val="clear" w:pos="4536"/>
                <w:tab w:val="clear" w:pos="9072"/>
              </w:tabs>
              <w:snapToGrid w:val="0"/>
              <w:jc w:val="center"/>
              <w:rPr>
                <w:lang w:val="en-GB"/>
              </w:rPr>
            </w:pPr>
          </w:p>
        </w:tc>
      </w:tr>
      <w:tr w:rsidR="001353C4"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1353C4" w:rsidRPr="004E203A" w:rsidRDefault="001353C4">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1353C4" w:rsidRPr="004E203A" w:rsidRDefault="001353C4">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pStyle w:val="Header"/>
              <w:tabs>
                <w:tab w:val="clear" w:pos="4536"/>
                <w:tab w:val="clear" w:pos="9072"/>
              </w:tabs>
              <w:snapToGrid w:val="0"/>
              <w:jc w:val="center"/>
              <w:rPr>
                <w:lang w:val="en-GB"/>
              </w:rPr>
            </w:pPr>
          </w:p>
        </w:tc>
      </w:tr>
      <w:tr w:rsidR="001353C4"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rPr>
                <w:lang w:val="en-GB"/>
              </w:rPr>
            </w:pPr>
            <w:r w:rsidRPr="004E203A">
              <w:rPr>
                <w:rStyle w:val="Szvegtrzs2Char"/>
                <w:lang w:val="en-GB" w:eastAsia="zh-CN"/>
              </w:rPr>
              <w:t>12. Language:</w:t>
            </w:r>
            <w:r w:rsidRPr="004E203A">
              <w:rPr>
                <w:b/>
                <w:bCs/>
                <w:lang w:val="en-GB"/>
              </w:rPr>
              <w:t xml:space="preserve"> </w:t>
            </w:r>
            <w:r w:rsidRPr="004E203A">
              <w:rPr>
                <w:lang w:val="en-GB"/>
              </w:rPr>
              <w:t>English</w:t>
            </w:r>
          </w:p>
        </w:tc>
      </w:tr>
      <w:tr w:rsidR="001353C4"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tcPr>
          <w:p w:rsidR="001353C4" w:rsidRPr="002F2DD5" w:rsidRDefault="001353C4" w:rsidP="00036D18">
            <w:pPr>
              <w:rPr>
                <w:lang w:val="en-US"/>
              </w:rPr>
            </w:pPr>
            <w:r w:rsidRPr="004E203A">
              <w:rPr>
                <w:lang w:val="en-GB"/>
              </w:rPr>
              <w:t xml:space="preserve">13. Course objectives and/or learning outcomes: </w:t>
            </w:r>
            <w:r>
              <w:rPr>
                <w:lang w:val="en-US"/>
              </w:rPr>
              <w:t xml:space="preserve">During the laboratory practice the students are learning about the basic measuring methods such as calorymetric, potentiometric, conductivity, voltammetric, spectrophotometric and polarization measurements. They are determining fundamental thermodynamic and reaction kinetic quantities, they are analyzing phase-equilibria, adsorption equilibrium and different type of dissociation equilibria. </w:t>
            </w:r>
          </w:p>
        </w:tc>
      </w:tr>
      <w:tr w:rsidR="001353C4"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1353C4" w:rsidRPr="004E203A" w:rsidRDefault="001353C4">
            <w:pPr>
              <w:snapToGrid w:val="0"/>
              <w:rPr>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tcPr>
          <w:p w:rsidR="001353C4" w:rsidRPr="004E203A" w:rsidRDefault="001353C4">
            <w:pPr>
              <w:pStyle w:val="Szvegtrzs21"/>
              <w:rPr>
                <w:sz w:val="22"/>
                <w:szCs w:val="22"/>
                <w:lang w:val="en-GB"/>
              </w:rPr>
            </w:pPr>
            <w:r w:rsidRPr="004E203A">
              <w:rPr>
                <w:lang w:val="en-GB"/>
              </w:rPr>
              <w:t xml:space="preserve">14. Course outline </w:t>
            </w:r>
          </w:p>
          <w:p w:rsidR="001353C4" w:rsidRDefault="001353C4" w:rsidP="0071215C">
            <w:pPr>
              <w:pStyle w:val="ListParagraph"/>
              <w:numPr>
                <w:ilvl w:val="0"/>
                <w:numId w:val="7"/>
              </w:numPr>
              <w:tabs>
                <w:tab w:val="left" w:pos="859"/>
              </w:tabs>
              <w:ind w:left="0"/>
              <w:jc w:val="both"/>
              <w:rPr>
                <w:sz w:val="22"/>
                <w:szCs w:val="22"/>
              </w:rPr>
            </w:pPr>
            <w:r w:rsidRPr="00015462">
              <w:rPr>
                <w:sz w:val="20"/>
                <w:szCs w:val="20"/>
                <w:lang w:val="en-US"/>
              </w:rPr>
              <w:t>Safety rules, general instructions, note book format</w:t>
            </w:r>
            <w:r>
              <w:rPr>
                <w:sz w:val="22"/>
                <w:szCs w:val="22"/>
              </w:rPr>
              <w:t>.</w:t>
            </w:r>
          </w:p>
          <w:p w:rsidR="001353C4" w:rsidRDefault="001353C4" w:rsidP="0071215C">
            <w:pPr>
              <w:pStyle w:val="ListParagraph"/>
              <w:numPr>
                <w:ilvl w:val="0"/>
                <w:numId w:val="7"/>
              </w:numPr>
              <w:tabs>
                <w:tab w:val="left" w:pos="859"/>
              </w:tabs>
              <w:ind w:left="0"/>
              <w:jc w:val="both"/>
              <w:rPr>
                <w:sz w:val="22"/>
                <w:szCs w:val="22"/>
              </w:rPr>
            </w:pPr>
            <w:r w:rsidRPr="00015462">
              <w:rPr>
                <w:sz w:val="20"/>
                <w:szCs w:val="20"/>
                <w:lang w:val="en-US"/>
              </w:rPr>
              <w:t>Surface tension measurements</w:t>
            </w:r>
            <w:r>
              <w:rPr>
                <w:sz w:val="22"/>
                <w:szCs w:val="22"/>
              </w:rPr>
              <w:t>.</w:t>
            </w:r>
          </w:p>
          <w:p w:rsidR="001353C4" w:rsidRPr="0071215C" w:rsidRDefault="001353C4" w:rsidP="0071215C">
            <w:pPr>
              <w:pStyle w:val="ListParagraph"/>
              <w:numPr>
                <w:ilvl w:val="0"/>
                <w:numId w:val="7"/>
              </w:numPr>
              <w:tabs>
                <w:tab w:val="left" w:pos="859"/>
              </w:tabs>
              <w:ind w:left="0"/>
              <w:jc w:val="both"/>
              <w:rPr>
                <w:sz w:val="22"/>
                <w:szCs w:val="22"/>
              </w:rPr>
            </w:pPr>
            <w:r>
              <w:rPr>
                <w:sz w:val="20"/>
                <w:szCs w:val="20"/>
                <w:lang w:val="en-US"/>
              </w:rPr>
              <w:t>Calorimetry</w:t>
            </w:r>
            <w:r>
              <w:rPr>
                <w:sz w:val="22"/>
                <w:szCs w:val="22"/>
              </w:rPr>
              <w:t xml:space="preserve">. </w:t>
            </w:r>
          </w:p>
          <w:p w:rsidR="001353C4" w:rsidRPr="0071215C" w:rsidRDefault="001353C4" w:rsidP="0071215C">
            <w:pPr>
              <w:pStyle w:val="ListParagraph"/>
              <w:numPr>
                <w:ilvl w:val="0"/>
                <w:numId w:val="7"/>
              </w:numPr>
              <w:tabs>
                <w:tab w:val="left" w:pos="859"/>
              </w:tabs>
              <w:ind w:left="0"/>
              <w:jc w:val="both"/>
              <w:rPr>
                <w:sz w:val="22"/>
                <w:szCs w:val="22"/>
              </w:rPr>
            </w:pPr>
            <w:r>
              <w:rPr>
                <w:sz w:val="20"/>
                <w:szCs w:val="20"/>
                <w:lang w:val="en-US"/>
              </w:rPr>
              <w:t xml:space="preserve">Viscosity </w:t>
            </w:r>
            <w:r w:rsidRPr="00015462">
              <w:rPr>
                <w:sz w:val="20"/>
                <w:szCs w:val="20"/>
                <w:lang w:val="en-US"/>
              </w:rPr>
              <w:t>measurements</w:t>
            </w:r>
            <w:r>
              <w:rPr>
                <w:sz w:val="22"/>
                <w:szCs w:val="22"/>
              </w:rPr>
              <w:t>.</w:t>
            </w:r>
            <w:r w:rsidRPr="0071215C">
              <w:rPr>
                <w:sz w:val="22"/>
                <w:szCs w:val="22"/>
              </w:rPr>
              <w:t xml:space="preserve"> </w:t>
            </w:r>
          </w:p>
          <w:p w:rsidR="001353C4" w:rsidRDefault="001353C4" w:rsidP="0071215C">
            <w:pPr>
              <w:pStyle w:val="ListParagraph"/>
              <w:numPr>
                <w:ilvl w:val="0"/>
                <w:numId w:val="7"/>
              </w:numPr>
              <w:tabs>
                <w:tab w:val="left" w:pos="859"/>
              </w:tabs>
              <w:ind w:left="0"/>
              <w:jc w:val="both"/>
              <w:rPr>
                <w:sz w:val="22"/>
                <w:szCs w:val="22"/>
              </w:rPr>
            </w:pPr>
            <w:r w:rsidRPr="00015462">
              <w:rPr>
                <w:sz w:val="20"/>
                <w:szCs w:val="20"/>
                <w:lang w:val="en-US"/>
              </w:rPr>
              <w:t>Determination of solubility product</w:t>
            </w:r>
            <w:r>
              <w:rPr>
                <w:sz w:val="22"/>
                <w:szCs w:val="22"/>
              </w:rPr>
              <w:t>.</w:t>
            </w:r>
          </w:p>
          <w:p w:rsidR="001353C4" w:rsidRDefault="001353C4" w:rsidP="0071215C">
            <w:pPr>
              <w:pStyle w:val="ListParagraph"/>
              <w:numPr>
                <w:ilvl w:val="0"/>
                <w:numId w:val="7"/>
              </w:numPr>
              <w:tabs>
                <w:tab w:val="left" w:pos="859"/>
              </w:tabs>
              <w:ind w:left="0"/>
              <w:jc w:val="both"/>
              <w:rPr>
                <w:sz w:val="22"/>
                <w:szCs w:val="22"/>
              </w:rPr>
            </w:pPr>
            <w:r>
              <w:rPr>
                <w:sz w:val="20"/>
                <w:szCs w:val="20"/>
                <w:lang w:val="en-US"/>
              </w:rPr>
              <w:t>Determination of dissociation constant of week acid by potentiometric titration</w:t>
            </w:r>
            <w:r>
              <w:rPr>
                <w:sz w:val="22"/>
                <w:szCs w:val="22"/>
              </w:rPr>
              <w:t xml:space="preserve">. </w:t>
            </w:r>
          </w:p>
          <w:p w:rsidR="001353C4" w:rsidRPr="0071215C" w:rsidRDefault="001353C4" w:rsidP="0071215C">
            <w:pPr>
              <w:pStyle w:val="ListParagraph"/>
              <w:numPr>
                <w:ilvl w:val="0"/>
                <w:numId w:val="7"/>
              </w:numPr>
              <w:tabs>
                <w:tab w:val="left" w:pos="859"/>
              </w:tabs>
              <w:ind w:left="0"/>
              <w:jc w:val="both"/>
              <w:rPr>
                <w:sz w:val="22"/>
                <w:szCs w:val="22"/>
              </w:rPr>
            </w:pPr>
            <w:r>
              <w:rPr>
                <w:sz w:val="20"/>
                <w:szCs w:val="20"/>
                <w:lang w:val="en-US"/>
              </w:rPr>
              <w:t>Test</w:t>
            </w:r>
            <w:r>
              <w:rPr>
                <w:sz w:val="22"/>
                <w:szCs w:val="22"/>
              </w:rPr>
              <w:t>.</w:t>
            </w:r>
          </w:p>
          <w:p w:rsidR="001353C4" w:rsidRDefault="001353C4" w:rsidP="0071215C">
            <w:pPr>
              <w:pStyle w:val="ListParagraph"/>
              <w:numPr>
                <w:ilvl w:val="0"/>
                <w:numId w:val="7"/>
              </w:numPr>
              <w:tabs>
                <w:tab w:val="left" w:pos="859"/>
              </w:tabs>
              <w:ind w:left="0"/>
              <w:jc w:val="both"/>
              <w:rPr>
                <w:sz w:val="22"/>
                <w:szCs w:val="22"/>
              </w:rPr>
            </w:pPr>
            <w:r>
              <w:rPr>
                <w:sz w:val="20"/>
                <w:szCs w:val="20"/>
                <w:lang w:val="en-US"/>
              </w:rPr>
              <w:t>Determination of the pKa of an indicator by spectrophotometry</w:t>
            </w:r>
            <w:r>
              <w:rPr>
                <w:sz w:val="22"/>
                <w:szCs w:val="22"/>
              </w:rPr>
              <w:t>.</w:t>
            </w:r>
            <w:r w:rsidRPr="0071215C">
              <w:rPr>
                <w:sz w:val="22"/>
                <w:szCs w:val="22"/>
              </w:rPr>
              <w:t xml:space="preserve"> </w:t>
            </w:r>
          </w:p>
          <w:p w:rsidR="001353C4" w:rsidRPr="0071215C" w:rsidRDefault="001353C4" w:rsidP="0071215C">
            <w:pPr>
              <w:pStyle w:val="ListParagraph"/>
              <w:numPr>
                <w:ilvl w:val="0"/>
                <w:numId w:val="7"/>
              </w:numPr>
              <w:tabs>
                <w:tab w:val="left" w:pos="859"/>
              </w:tabs>
              <w:ind w:left="0"/>
              <w:jc w:val="both"/>
              <w:rPr>
                <w:sz w:val="22"/>
                <w:szCs w:val="22"/>
              </w:rPr>
            </w:pPr>
            <w:r w:rsidRPr="00015462">
              <w:rPr>
                <w:sz w:val="20"/>
                <w:szCs w:val="20"/>
                <w:lang w:val="en-US"/>
              </w:rPr>
              <w:t>Measurement of freezing-point depression</w:t>
            </w:r>
            <w:r w:rsidRPr="0071215C">
              <w:rPr>
                <w:sz w:val="22"/>
                <w:szCs w:val="22"/>
              </w:rPr>
              <w:t>.</w:t>
            </w:r>
          </w:p>
          <w:p w:rsidR="001353C4" w:rsidRDefault="001353C4" w:rsidP="0071215C">
            <w:pPr>
              <w:pStyle w:val="ListParagraph"/>
              <w:numPr>
                <w:ilvl w:val="0"/>
                <w:numId w:val="7"/>
              </w:numPr>
              <w:tabs>
                <w:tab w:val="left" w:pos="859"/>
              </w:tabs>
              <w:ind w:left="0"/>
              <w:jc w:val="both"/>
              <w:rPr>
                <w:sz w:val="22"/>
                <w:szCs w:val="22"/>
              </w:rPr>
            </w:pPr>
            <w:r w:rsidRPr="00015462">
              <w:rPr>
                <w:sz w:val="20"/>
                <w:szCs w:val="20"/>
                <w:lang w:val="en-US"/>
              </w:rPr>
              <w:t>Examination of partition equilibrium</w:t>
            </w:r>
            <w:r w:rsidRPr="0071215C">
              <w:rPr>
                <w:sz w:val="22"/>
                <w:szCs w:val="22"/>
              </w:rPr>
              <w:t xml:space="preserve">. </w:t>
            </w:r>
          </w:p>
          <w:p w:rsidR="001353C4" w:rsidRDefault="001353C4" w:rsidP="0071215C">
            <w:pPr>
              <w:pStyle w:val="ListParagraph"/>
              <w:numPr>
                <w:ilvl w:val="0"/>
                <w:numId w:val="7"/>
              </w:numPr>
              <w:tabs>
                <w:tab w:val="left" w:pos="859"/>
              </w:tabs>
              <w:ind w:left="0"/>
              <w:jc w:val="both"/>
              <w:rPr>
                <w:sz w:val="22"/>
                <w:szCs w:val="22"/>
              </w:rPr>
            </w:pPr>
            <w:r w:rsidRPr="00015462">
              <w:rPr>
                <w:sz w:val="20"/>
                <w:szCs w:val="20"/>
                <w:lang w:val="en-US"/>
              </w:rPr>
              <w:t>Examination of ternary systems</w:t>
            </w:r>
            <w:r w:rsidRPr="0071215C">
              <w:rPr>
                <w:sz w:val="22"/>
                <w:szCs w:val="22"/>
              </w:rPr>
              <w:t>.</w:t>
            </w:r>
          </w:p>
          <w:p w:rsidR="001353C4" w:rsidRDefault="001353C4" w:rsidP="00D14C5C">
            <w:pPr>
              <w:pStyle w:val="ListParagraph"/>
              <w:numPr>
                <w:ilvl w:val="0"/>
                <w:numId w:val="7"/>
              </w:numPr>
              <w:tabs>
                <w:tab w:val="left" w:pos="859"/>
              </w:tabs>
              <w:ind w:left="0"/>
              <w:jc w:val="both"/>
              <w:rPr>
                <w:sz w:val="22"/>
                <w:szCs w:val="22"/>
              </w:rPr>
            </w:pPr>
            <w:r>
              <w:rPr>
                <w:sz w:val="20"/>
                <w:szCs w:val="20"/>
                <w:lang w:val="en-US"/>
              </w:rPr>
              <w:t>Adsorption of an indicator on solid absorbent</w:t>
            </w:r>
            <w:r>
              <w:rPr>
                <w:sz w:val="22"/>
                <w:szCs w:val="22"/>
              </w:rPr>
              <w:t xml:space="preserve">. </w:t>
            </w:r>
          </w:p>
          <w:p w:rsidR="001353C4" w:rsidRPr="001852CF" w:rsidRDefault="001353C4" w:rsidP="00D14C5C">
            <w:pPr>
              <w:pStyle w:val="ListParagraph"/>
              <w:numPr>
                <w:ilvl w:val="0"/>
                <w:numId w:val="7"/>
              </w:numPr>
              <w:tabs>
                <w:tab w:val="left" w:pos="859"/>
              </w:tabs>
              <w:ind w:left="0"/>
              <w:jc w:val="both"/>
              <w:rPr>
                <w:sz w:val="22"/>
                <w:szCs w:val="22"/>
              </w:rPr>
            </w:pPr>
            <w:r>
              <w:rPr>
                <w:sz w:val="20"/>
                <w:szCs w:val="20"/>
                <w:lang w:val="en-US"/>
              </w:rPr>
              <w:t>Test</w:t>
            </w:r>
            <w:r>
              <w:rPr>
                <w:sz w:val="22"/>
                <w:szCs w:val="22"/>
              </w:rPr>
              <w:t xml:space="preserve">. </w:t>
            </w:r>
          </w:p>
        </w:tc>
      </w:tr>
      <w:tr w:rsidR="001353C4"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rPr>
                <w:lang w:val="en-GB"/>
              </w:rPr>
            </w:pPr>
            <w:r w:rsidRPr="004E203A">
              <w:rPr>
                <w:rStyle w:val="Szvegtrzs2Char"/>
                <w:lang w:val="en-GB" w:eastAsia="zh-CN"/>
              </w:rPr>
              <w:t>15. Mid-semester works</w:t>
            </w:r>
          </w:p>
          <w:p w:rsidR="001353C4" w:rsidRPr="004E203A" w:rsidRDefault="001353C4">
            <w:pPr>
              <w:rPr>
                <w:lang w:val="en-GB"/>
              </w:rPr>
            </w:pPr>
            <w:r>
              <w:rPr>
                <w:lang w:val="en-GB"/>
              </w:rPr>
              <w:t>Written tests on the 7</w:t>
            </w:r>
            <w:r w:rsidRPr="00E4173C">
              <w:rPr>
                <w:vertAlign w:val="superscript"/>
                <w:lang w:val="en-GB"/>
              </w:rPr>
              <w:t>th</w:t>
            </w:r>
            <w:r>
              <w:rPr>
                <w:lang w:val="en-GB"/>
              </w:rPr>
              <w:t xml:space="preserve"> and 13</w:t>
            </w:r>
            <w:r w:rsidRPr="00E4173C">
              <w:rPr>
                <w:vertAlign w:val="superscript"/>
                <w:lang w:val="en-GB"/>
              </w:rPr>
              <w:t>th</w:t>
            </w:r>
            <w:r>
              <w:rPr>
                <w:lang w:val="en-GB"/>
              </w:rPr>
              <w:t xml:space="preserve"> weeks</w:t>
            </w:r>
          </w:p>
        </w:tc>
      </w:tr>
      <w:tr w:rsidR="001353C4"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rPr>
                <w:rStyle w:val="Szvegtrzs2Char"/>
                <w:b w:val="0"/>
                <w:bCs w:val="0"/>
                <w:lang w:val="en-GB" w:eastAsia="zh-CN"/>
              </w:rPr>
            </w:pPr>
            <w:r w:rsidRPr="004E203A">
              <w:rPr>
                <w:rStyle w:val="Szvegtrzs2Char"/>
                <w:lang w:val="en-GB" w:eastAsia="zh-CN"/>
              </w:rPr>
              <w:t xml:space="preserve">16. Course requirements and grading </w:t>
            </w:r>
          </w:p>
          <w:p w:rsidR="001353C4" w:rsidRPr="004E203A" w:rsidRDefault="001353C4" w:rsidP="001462B9">
            <w:pPr>
              <w:rPr>
                <w:lang w:val="en-GB"/>
              </w:rPr>
            </w:pPr>
            <w:r>
              <w:rPr>
                <w:color w:val="000000"/>
              </w:rPr>
              <w:t>The laboratory measuring problems and the written tests must be solved with success. (At least mark 2 must be obtained). Absence from laboratory exercise is not allowed. Only one absence is tolerated per semester upon presenting bad health certificate from an official physician. The student checks the forthcoming subject. She/he reads the manuals, texts provided, and studies the theoretical backgrounds.</w:t>
            </w:r>
          </w:p>
        </w:tc>
      </w:tr>
      <w:tr w:rsidR="001353C4"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tcPr>
          <w:p w:rsidR="001353C4" w:rsidRPr="004E203A" w:rsidRDefault="001353C4">
            <w:pPr>
              <w:pStyle w:val="Szvegtrzs21"/>
              <w:rPr>
                <w:lang w:val="en-GB"/>
              </w:rPr>
            </w:pPr>
            <w:r w:rsidRPr="004E203A">
              <w:rPr>
                <w:lang w:val="en-GB"/>
              </w:rPr>
              <w:t>17. List of readings</w:t>
            </w:r>
          </w:p>
          <w:p w:rsidR="001353C4" w:rsidRPr="009F4247" w:rsidRDefault="001353C4" w:rsidP="00DC097F">
            <w:pPr>
              <w:numPr>
                <w:ilvl w:val="0"/>
                <w:numId w:val="6"/>
              </w:numPr>
              <w:autoSpaceDE/>
              <w:rPr>
                <w:lang w:val="en-GB"/>
              </w:rPr>
            </w:pPr>
            <w:r>
              <w:t>Kovács Barna, Kunsági Máté Sándor: Fizikai Kémiai Gyakorlatok, (praktikum) PTE 1997</w:t>
            </w:r>
            <w:bookmarkStart w:id="1" w:name="_GoBack"/>
            <w:bookmarkEnd w:id="1"/>
          </w:p>
          <w:p w:rsidR="001353C4" w:rsidRPr="004E203A" w:rsidRDefault="001353C4" w:rsidP="00DC097F">
            <w:pPr>
              <w:numPr>
                <w:ilvl w:val="0"/>
                <w:numId w:val="6"/>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1353C4"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c>
          <w:tcPr>
            <w:tcW w:w="9222" w:type="dxa"/>
            <w:gridSpan w:val="6"/>
            <w:tcBorders>
              <w:top w:val="single" w:sz="4" w:space="0" w:color="000000"/>
              <w:left w:val="single" w:sz="4" w:space="0" w:color="000000"/>
              <w:bottom w:val="single" w:sz="4" w:space="0" w:color="000000"/>
              <w:right w:val="single" w:sz="4" w:space="0" w:color="000000"/>
            </w:tcBorders>
          </w:tcPr>
          <w:p w:rsidR="001353C4" w:rsidRPr="004E203A" w:rsidRDefault="001353C4">
            <w:pPr>
              <w:pStyle w:val="Szvegtrzs21"/>
              <w:rPr>
                <w:lang w:val="en-GB"/>
              </w:rPr>
            </w:pPr>
            <w:r w:rsidRPr="004E203A">
              <w:rPr>
                <w:lang w:val="en-GB"/>
              </w:rPr>
              <w:t>18. Recommended texts</w:t>
            </w:r>
            <w:r>
              <w:rPr>
                <w:lang w:val="en-GB"/>
              </w:rPr>
              <w:t>, further readings</w:t>
            </w:r>
            <w:r w:rsidRPr="004E203A">
              <w:rPr>
                <w:lang w:val="en-GB"/>
              </w:rPr>
              <w:t xml:space="preserve"> </w:t>
            </w:r>
          </w:p>
          <w:p w:rsidR="001353C4" w:rsidRPr="004E203A" w:rsidRDefault="001353C4" w:rsidP="001154D6">
            <w:pPr>
              <w:numPr>
                <w:ilvl w:val="0"/>
                <w:numId w:val="8"/>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1353C4"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vAlign w:val="bottom"/>
          </w:tcPr>
          <w:p w:rsidR="001353C4" w:rsidRPr="004E203A" w:rsidRDefault="001353C4">
            <w:pPr>
              <w:rPr>
                <w:lang w:val="en-GB"/>
              </w:rPr>
            </w:pPr>
            <w:r w:rsidRPr="004E203A">
              <w:rPr>
                <w:b/>
                <w:bCs/>
                <w:lang w:val="en-GB"/>
              </w:rPr>
              <w:t xml:space="preserve">Date </w:t>
            </w:r>
          </w:p>
        </w:tc>
        <w:tc>
          <w:tcPr>
            <w:tcW w:w="2303" w:type="dxa"/>
            <w:vMerge w:val="restart"/>
            <w:tcBorders>
              <w:top w:val="single" w:sz="4" w:space="0" w:color="000000"/>
              <w:left w:val="single" w:sz="4" w:space="0" w:color="000000"/>
              <w:bottom w:val="single" w:sz="4" w:space="0" w:color="000000"/>
            </w:tcBorders>
            <w:vAlign w:val="bottom"/>
          </w:tcPr>
          <w:p w:rsidR="001353C4" w:rsidRPr="004E203A" w:rsidRDefault="001353C4" w:rsidP="000100F4">
            <w:pPr>
              <w:jc w:val="center"/>
              <w:rPr>
                <w:b/>
                <w:bCs/>
                <w:lang w:val="en-GB"/>
              </w:rPr>
            </w:pPr>
            <w:r w:rsidRPr="004E203A">
              <w:rPr>
                <w:lang w:val="en-GB"/>
              </w:rPr>
              <w:t xml:space="preserve">13 </w:t>
            </w:r>
            <w:r>
              <w:rPr>
                <w:lang w:val="en-GB"/>
              </w:rPr>
              <w:t>April</w:t>
            </w:r>
            <w:r w:rsidRPr="004E203A">
              <w:rPr>
                <w:lang w:val="en-GB"/>
              </w:rPr>
              <w:t>, 20</w:t>
            </w:r>
            <w:r>
              <w:rPr>
                <w:lang w:val="en-GB"/>
              </w:rPr>
              <w:t>17</w:t>
            </w:r>
          </w:p>
        </w:tc>
        <w:tc>
          <w:tcPr>
            <w:tcW w:w="1418" w:type="dxa"/>
            <w:vMerge w:val="restart"/>
            <w:tcBorders>
              <w:top w:val="single" w:sz="4" w:space="0" w:color="000000"/>
              <w:left w:val="single" w:sz="4" w:space="0" w:color="000000"/>
              <w:bottom w:val="single" w:sz="4" w:space="0" w:color="000000"/>
            </w:tcBorders>
            <w:vAlign w:val="center"/>
          </w:tcPr>
          <w:p w:rsidR="001353C4" w:rsidRPr="004E203A" w:rsidRDefault="001353C4">
            <w:pPr>
              <w:jc w:val="right"/>
              <w:rPr>
                <w:b/>
                <w:bCs/>
                <w:lang w:val="en-GB"/>
              </w:rPr>
            </w:pPr>
            <w:r w:rsidRPr="004E203A">
              <w:rPr>
                <w:b/>
                <w:bCs/>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snapToGrid w:val="0"/>
              <w:rPr>
                <w:b/>
                <w:bCs/>
                <w:lang w:val="en-GB"/>
              </w:rPr>
            </w:pPr>
          </w:p>
        </w:tc>
      </w:tr>
      <w:tr w:rsidR="001353C4"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vAlign w:val="center"/>
          </w:tcPr>
          <w:p w:rsidR="001353C4" w:rsidRPr="004E203A" w:rsidRDefault="001353C4">
            <w:pPr>
              <w:snapToGrid w:val="0"/>
              <w:rPr>
                <w:b/>
                <w:bCs/>
                <w:lang w:val="en-GB"/>
              </w:rPr>
            </w:pPr>
          </w:p>
        </w:tc>
        <w:tc>
          <w:tcPr>
            <w:tcW w:w="2303" w:type="dxa"/>
            <w:vMerge/>
            <w:tcBorders>
              <w:top w:val="single" w:sz="4" w:space="0" w:color="000000"/>
              <w:left w:val="single" w:sz="4" w:space="0" w:color="000000"/>
              <w:bottom w:val="single" w:sz="4" w:space="0" w:color="000000"/>
            </w:tcBorders>
            <w:vAlign w:val="center"/>
          </w:tcPr>
          <w:p w:rsidR="001353C4" w:rsidRPr="004E203A" w:rsidRDefault="001353C4">
            <w:pPr>
              <w:snapToGrid w:val="0"/>
              <w:rPr>
                <w:lang w:val="en-GB"/>
              </w:rPr>
            </w:pPr>
          </w:p>
        </w:tc>
        <w:tc>
          <w:tcPr>
            <w:tcW w:w="1418" w:type="dxa"/>
            <w:vMerge/>
            <w:tcBorders>
              <w:top w:val="single" w:sz="4" w:space="0" w:color="000000"/>
              <w:left w:val="single" w:sz="4" w:space="0" w:color="000000"/>
              <w:bottom w:val="single" w:sz="4" w:space="0" w:color="000000"/>
            </w:tcBorders>
            <w:vAlign w:val="center"/>
          </w:tcPr>
          <w:p w:rsidR="001353C4" w:rsidRPr="004E203A" w:rsidRDefault="001353C4">
            <w:pPr>
              <w:snapToGrid w:val="0"/>
              <w:rPr>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jc w:val="center"/>
              <w:rPr>
                <w:lang w:val="en-GB"/>
              </w:rPr>
            </w:pPr>
            <w:r>
              <w:rPr>
                <w:lang w:val="en-GB"/>
              </w:rPr>
              <w:t>Barna KOVÁCS, PhD</w:t>
            </w:r>
          </w:p>
          <w:p w:rsidR="001353C4" w:rsidRPr="004E203A" w:rsidRDefault="001353C4" w:rsidP="00DC097F">
            <w:pPr>
              <w:jc w:val="center"/>
              <w:rPr>
                <w:lang w:val="en-GB"/>
              </w:rPr>
            </w:pPr>
            <w:r w:rsidRPr="004E203A">
              <w:rPr>
                <w:lang w:val="en-GB"/>
              </w:rPr>
              <w:t xml:space="preserve">responsible </w:t>
            </w:r>
            <w:r>
              <w:rPr>
                <w:lang w:val="en-GB"/>
              </w:rPr>
              <w:t>lecturer</w:t>
            </w:r>
          </w:p>
        </w:tc>
      </w:tr>
      <w:tr w:rsidR="001353C4"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1353C4" w:rsidRPr="004E203A" w:rsidRDefault="001353C4">
            <w:pPr>
              <w:snapToGrid w:val="0"/>
              <w:rPr>
                <w:b/>
                <w:bCs/>
                <w:sz w:val="2"/>
                <w:szCs w:val="2"/>
                <w:lang w:val="en-GB"/>
              </w:rPr>
            </w:pPr>
          </w:p>
        </w:tc>
      </w:tr>
      <w:tr w:rsidR="001353C4"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vAlign w:val="center"/>
          </w:tcPr>
          <w:p w:rsidR="001353C4" w:rsidRPr="004E203A" w:rsidRDefault="001353C4">
            <w:pPr>
              <w:jc w:val="right"/>
              <w:rPr>
                <w:b/>
                <w:bCs/>
                <w:lang w:val="en-GB"/>
              </w:rPr>
            </w:pPr>
            <w:r w:rsidRPr="004E203A">
              <w:rPr>
                <w:b/>
                <w:bCs/>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pPr>
              <w:snapToGrid w:val="0"/>
              <w:rPr>
                <w:b/>
                <w:bCs/>
                <w:lang w:val="en-GB"/>
              </w:rPr>
            </w:pPr>
          </w:p>
        </w:tc>
      </w:tr>
      <w:tr w:rsidR="001353C4"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vAlign w:val="center"/>
          </w:tcPr>
          <w:p w:rsidR="001353C4" w:rsidRPr="004E203A" w:rsidRDefault="001353C4">
            <w:pPr>
              <w:snapToGrid w:val="0"/>
              <w:rPr>
                <w:b/>
                <w:bCs/>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1353C4" w:rsidRPr="004E203A" w:rsidRDefault="001353C4" w:rsidP="00DC097F">
            <w:pPr>
              <w:jc w:val="center"/>
              <w:rPr>
                <w:lang w:val="en-GB"/>
              </w:rPr>
            </w:pPr>
            <w:r>
              <w:rPr>
                <w:lang w:val="en-GB"/>
              </w:rPr>
              <w:t>Dr. László Kollár, DSc</w:t>
            </w:r>
            <w:r w:rsidRPr="004E203A">
              <w:rPr>
                <w:lang w:val="en-GB"/>
              </w:rPr>
              <w:br/>
            </w:r>
            <w:r>
              <w:rPr>
                <w:lang w:val="en-GB"/>
              </w:rPr>
              <w:t>program supervisor</w:t>
            </w:r>
            <w:r w:rsidRPr="004E203A">
              <w:rPr>
                <w:lang w:val="en-GB"/>
              </w:rPr>
              <w:t xml:space="preserve"> </w:t>
            </w:r>
          </w:p>
        </w:tc>
      </w:tr>
    </w:tbl>
    <w:p w:rsidR="001353C4" w:rsidRPr="004E203A" w:rsidRDefault="001353C4">
      <w:pPr>
        <w:rPr>
          <w:lang w:val="en-GB"/>
        </w:rPr>
      </w:pPr>
    </w:p>
    <w:sectPr w:rsidR="001353C4" w:rsidRPr="004E203A" w:rsidSect="00A8381E">
      <w:headerReference w:type="default" r:id="rId7"/>
      <w:pgSz w:w="11906" w:h="16838"/>
      <w:pgMar w:top="1134" w:right="1418" w:bottom="56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3C4" w:rsidRDefault="001353C4">
      <w:r>
        <w:separator/>
      </w:r>
    </w:p>
  </w:endnote>
  <w:endnote w:type="continuationSeparator" w:id="0">
    <w:p w:rsidR="001353C4" w:rsidRDefault="001353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HelveticaNeue-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3C4" w:rsidRDefault="001353C4">
      <w:r>
        <w:separator/>
      </w:r>
    </w:p>
  </w:footnote>
  <w:footnote w:type="continuationSeparator" w:id="0">
    <w:p w:rsidR="001353C4" w:rsidRDefault="001353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Layout w:type="fixed"/>
      <w:tblCellMar>
        <w:left w:w="70" w:type="dxa"/>
        <w:right w:w="70" w:type="dxa"/>
      </w:tblCellMar>
      <w:tblLook w:val="0000"/>
    </w:tblPr>
    <w:tblGrid>
      <w:gridCol w:w="2622"/>
      <w:gridCol w:w="3969"/>
      <w:gridCol w:w="2651"/>
    </w:tblGrid>
    <w:tr w:rsidR="001353C4">
      <w:trPr>
        <w:cantSplit/>
      </w:trPr>
      <w:tc>
        <w:tcPr>
          <w:tcW w:w="2622" w:type="dxa"/>
          <w:tcBorders>
            <w:top w:val="single" w:sz="12" w:space="0" w:color="000000"/>
            <w:left w:val="single" w:sz="12" w:space="0" w:color="000000"/>
            <w:bottom w:val="single" w:sz="12" w:space="0" w:color="000000"/>
          </w:tcBorders>
          <w:vAlign w:val="center"/>
        </w:tcPr>
        <w:p w:rsidR="001353C4" w:rsidRDefault="001353C4">
          <w:pPr>
            <w:pStyle w:val="Heading4"/>
            <w:numPr>
              <w:ilvl w:val="0"/>
              <w:numId w:val="0"/>
            </w:numPr>
          </w:pPr>
          <w:r>
            <w:t>UP FS</w:t>
          </w:r>
        </w:p>
      </w:tc>
      <w:tc>
        <w:tcPr>
          <w:tcW w:w="3969" w:type="dxa"/>
          <w:tcBorders>
            <w:top w:val="single" w:sz="12" w:space="0" w:color="000000"/>
            <w:left w:val="single" w:sz="4" w:space="0" w:color="000000"/>
            <w:bottom w:val="single" w:sz="12" w:space="0" w:color="000000"/>
          </w:tcBorders>
          <w:vAlign w:val="center"/>
        </w:tcPr>
        <w:p w:rsidR="001353C4" w:rsidRDefault="001353C4">
          <w:pPr>
            <w:pStyle w:val="cm"/>
            <w:spacing w:line="240" w:lineRule="auto"/>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vAlign w:val="center"/>
        </w:tcPr>
        <w:p w:rsidR="001353C4" w:rsidRDefault="001353C4">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/2</w:t>
          </w:r>
        </w:p>
      </w:tc>
    </w:tr>
  </w:tbl>
  <w:p w:rsidR="001353C4" w:rsidRDefault="001353C4">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Week %1"/>
      <w:lvlJc w:val="left"/>
      <w:pPr>
        <w:tabs>
          <w:tab w:val="num" w:pos="0"/>
        </w:tabs>
      </w:pPr>
      <w:rPr>
        <w:rFonts w:hint="default"/>
      </w:rPr>
    </w:lvl>
    <w:lvl w:ilvl="1">
      <w:start w:val="1"/>
      <w:numFmt w:val="decimal"/>
      <w:lvlText w:val="Section %1.%2"/>
      <w:lvlJc w:val="left"/>
      <w:pPr>
        <w:tabs>
          <w:tab w:val="num" w:pos="0"/>
        </w:tabs>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Heading1"/>
      <w:lvlText w:val="Week %1"/>
      <w:lvlJc w:val="left"/>
      <w:pPr>
        <w:tabs>
          <w:tab w:val="num" w:pos="0"/>
        </w:tabs>
      </w:pPr>
      <w:rPr>
        <w:rFonts w:hint="default"/>
      </w:rPr>
    </w:lvl>
    <w:lvl w:ilvl="1">
      <w:start w:val="1"/>
      <w:numFmt w:val="decimal"/>
      <w:pStyle w:val="Heading2"/>
      <w:lvlText w:val="Section %1.%2"/>
      <w:lvlJc w:val="left"/>
      <w:pPr>
        <w:tabs>
          <w:tab w:val="num" w:pos="0"/>
        </w:tabs>
      </w:pPr>
      <w:rPr>
        <w:rFonts w:hint="default"/>
      </w:rPr>
    </w:lvl>
    <w:lvl w:ilvl="2">
      <w:start w:val="1"/>
      <w:numFmt w:val="lowerLetter"/>
      <w:pStyle w:val="Heading3"/>
      <w:lvlText w:val="(%3)"/>
      <w:lvlJc w:val="left"/>
      <w:pPr>
        <w:tabs>
          <w:tab w:val="num" w:pos="0"/>
        </w:tabs>
        <w:ind w:left="720" w:hanging="432"/>
      </w:pPr>
      <w:rPr>
        <w:rFonts w:hint="default"/>
      </w:rPr>
    </w:lvl>
    <w:lvl w:ilvl="3">
      <w:start w:val="1"/>
      <w:numFmt w:val="lowerRoman"/>
      <w:pStyle w:val="Heading4"/>
      <w:lvlText w:val="(%4)"/>
      <w:lvlJc w:val="right"/>
      <w:pPr>
        <w:tabs>
          <w:tab w:val="num" w:pos="0"/>
        </w:tabs>
        <w:ind w:left="864" w:hanging="144"/>
      </w:pPr>
      <w:rPr>
        <w:rFonts w:hint="default"/>
      </w:rPr>
    </w:lvl>
    <w:lvl w:ilvl="4">
      <w:start w:val="1"/>
      <w:numFmt w:val="decimal"/>
      <w:pStyle w:val="Heading5"/>
      <w:lvlText w:val="%5)"/>
      <w:lvlJc w:val="left"/>
      <w:pPr>
        <w:tabs>
          <w:tab w:val="num" w:pos="0"/>
        </w:tabs>
        <w:ind w:left="1008" w:hanging="432"/>
      </w:pPr>
      <w:rPr>
        <w:rFonts w:hint="default"/>
      </w:rPr>
    </w:lvl>
    <w:lvl w:ilvl="5">
      <w:start w:val="1"/>
      <w:numFmt w:val="lowerLetter"/>
      <w:pStyle w:val="Heading6"/>
      <w:lvlText w:val="%6)"/>
      <w:lvlJc w:val="left"/>
      <w:pPr>
        <w:tabs>
          <w:tab w:val="num" w:pos="0"/>
        </w:tabs>
        <w:ind w:left="1152" w:hanging="432"/>
      </w:pPr>
      <w:rPr>
        <w:rFonts w:hint="default"/>
      </w:rPr>
    </w:lvl>
    <w:lvl w:ilvl="6">
      <w:start w:val="1"/>
      <w:numFmt w:val="lowerRoman"/>
      <w:pStyle w:val="Heading7"/>
      <w:lvlText w:val="%7)"/>
      <w:lvlJc w:val="right"/>
      <w:pPr>
        <w:tabs>
          <w:tab w:val="num" w:pos="0"/>
        </w:tabs>
        <w:ind w:left="1296" w:hanging="288"/>
      </w:pPr>
      <w:rPr>
        <w:rFonts w:hint="default"/>
      </w:rPr>
    </w:lvl>
    <w:lvl w:ilvl="7">
      <w:start w:val="1"/>
      <w:numFmt w:val="lowerLetter"/>
      <w:pStyle w:val="Heading8"/>
      <w:lvlText w:val="%8."/>
      <w:lvlJc w:val="left"/>
      <w:pPr>
        <w:tabs>
          <w:tab w:val="num" w:pos="0"/>
        </w:tabs>
        <w:ind w:left="1440" w:hanging="432"/>
      </w:pPr>
      <w:rPr>
        <w:rFonts w:hint="default"/>
      </w:rPr>
    </w:lvl>
    <w:lvl w:ilvl="8">
      <w:start w:val="1"/>
      <w:numFmt w:val="lowerRoman"/>
      <w:pStyle w:val="Heading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54D6"/>
    <w:rsid w:val="000100F4"/>
    <w:rsid w:val="00015462"/>
    <w:rsid w:val="000312F8"/>
    <w:rsid w:val="00036D18"/>
    <w:rsid w:val="001154D6"/>
    <w:rsid w:val="001353C4"/>
    <w:rsid w:val="001462B9"/>
    <w:rsid w:val="001852CF"/>
    <w:rsid w:val="002465A2"/>
    <w:rsid w:val="002748D2"/>
    <w:rsid w:val="002B022E"/>
    <w:rsid w:val="002C30E3"/>
    <w:rsid w:val="002E3240"/>
    <w:rsid w:val="002F2DD5"/>
    <w:rsid w:val="004272D8"/>
    <w:rsid w:val="004E203A"/>
    <w:rsid w:val="00502E42"/>
    <w:rsid w:val="00530425"/>
    <w:rsid w:val="00580334"/>
    <w:rsid w:val="00666AA6"/>
    <w:rsid w:val="006965B3"/>
    <w:rsid w:val="006A5F61"/>
    <w:rsid w:val="0071215C"/>
    <w:rsid w:val="00776B31"/>
    <w:rsid w:val="00796670"/>
    <w:rsid w:val="007C0487"/>
    <w:rsid w:val="007D6A24"/>
    <w:rsid w:val="00850FF2"/>
    <w:rsid w:val="00882D0B"/>
    <w:rsid w:val="008C1122"/>
    <w:rsid w:val="00956E58"/>
    <w:rsid w:val="00962AF4"/>
    <w:rsid w:val="009F4247"/>
    <w:rsid w:val="00A02B93"/>
    <w:rsid w:val="00A8381E"/>
    <w:rsid w:val="00AA0D85"/>
    <w:rsid w:val="00BF5614"/>
    <w:rsid w:val="00C161FD"/>
    <w:rsid w:val="00C505A4"/>
    <w:rsid w:val="00CD05D8"/>
    <w:rsid w:val="00D016F6"/>
    <w:rsid w:val="00D14C5C"/>
    <w:rsid w:val="00D34707"/>
    <w:rsid w:val="00D97970"/>
    <w:rsid w:val="00DA68D2"/>
    <w:rsid w:val="00DC097F"/>
    <w:rsid w:val="00DD6D5C"/>
    <w:rsid w:val="00E26A17"/>
    <w:rsid w:val="00E4173C"/>
    <w:rsid w:val="00EB6E67"/>
    <w:rsid w:val="00FB06E4"/>
    <w:rsid w:val="00FF5F30"/>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8381E"/>
    <w:pPr>
      <w:suppressAutoHyphens/>
      <w:autoSpaceDE w:val="0"/>
    </w:pPr>
    <w:rPr>
      <w:sz w:val="20"/>
      <w:szCs w:val="20"/>
      <w:lang w:eastAsia="zh-CN"/>
    </w:rPr>
  </w:style>
  <w:style w:type="paragraph" w:styleId="Heading1">
    <w:name w:val="heading 1"/>
    <w:basedOn w:val="Normal"/>
    <w:next w:val="Normal"/>
    <w:link w:val="Heading1Char"/>
    <w:uiPriority w:val="99"/>
    <w:qFormat/>
    <w:rsid w:val="00A8381E"/>
    <w:pPr>
      <w:keepNext/>
      <w:numPr>
        <w:numId w:val="4"/>
      </w:numPr>
      <w:spacing w:before="240" w:after="60"/>
      <w:outlineLvl w:val="0"/>
    </w:pPr>
    <w:rPr>
      <w:rFonts w:ascii="Arial" w:hAnsi="Arial" w:cs="Arial"/>
      <w:b/>
      <w:bCs/>
      <w:kern w:val="1"/>
      <w:sz w:val="28"/>
      <w:szCs w:val="28"/>
    </w:rPr>
  </w:style>
  <w:style w:type="paragraph" w:styleId="Heading2">
    <w:name w:val="heading 2"/>
    <w:basedOn w:val="Normal"/>
    <w:next w:val="Normal"/>
    <w:link w:val="Heading2Char"/>
    <w:uiPriority w:val="99"/>
    <w:qFormat/>
    <w:rsid w:val="00A8381E"/>
    <w:pPr>
      <w:keepNext/>
      <w:numPr>
        <w:ilvl w:val="1"/>
        <w:numId w:val="4"/>
      </w:numPr>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iPriority w:val="99"/>
    <w:qFormat/>
    <w:rsid w:val="00A8381E"/>
    <w:pPr>
      <w:keepNext/>
      <w:numPr>
        <w:ilvl w:val="2"/>
        <w:numId w:val="4"/>
      </w:numPr>
      <w:spacing w:before="240" w:after="60"/>
      <w:outlineLvl w:val="2"/>
    </w:pPr>
    <w:rPr>
      <w:rFonts w:ascii="Calibri" w:eastAsia="MS Gothic" w:hAnsi="Calibri" w:cs="Calibri"/>
      <w:b/>
      <w:bCs/>
      <w:sz w:val="26"/>
      <w:szCs w:val="26"/>
    </w:rPr>
  </w:style>
  <w:style w:type="paragraph" w:styleId="Heading4">
    <w:name w:val="heading 4"/>
    <w:basedOn w:val="Normal"/>
    <w:next w:val="Normal"/>
    <w:link w:val="Heading4Char"/>
    <w:uiPriority w:val="99"/>
    <w:qFormat/>
    <w:rsid w:val="00A8381E"/>
    <w:pPr>
      <w:keepNext/>
      <w:numPr>
        <w:ilvl w:val="3"/>
        <w:numId w:val="4"/>
      </w:numPr>
      <w:jc w:val="center"/>
      <w:outlineLvl w:val="3"/>
    </w:pPr>
    <w:rPr>
      <w:b/>
      <w:bCs/>
      <w:sz w:val="32"/>
      <w:szCs w:val="32"/>
    </w:rPr>
  </w:style>
  <w:style w:type="paragraph" w:styleId="Heading5">
    <w:name w:val="heading 5"/>
    <w:basedOn w:val="Normal"/>
    <w:next w:val="Normal"/>
    <w:link w:val="Heading5Char"/>
    <w:uiPriority w:val="99"/>
    <w:qFormat/>
    <w:rsid w:val="00A8381E"/>
    <w:pPr>
      <w:numPr>
        <w:ilvl w:val="4"/>
        <w:numId w:val="4"/>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iPriority w:val="99"/>
    <w:qFormat/>
    <w:rsid w:val="00A8381E"/>
    <w:pPr>
      <w:numPr>
        <w:ilvl w:val="5"/>
        <w:numId w:val="4"/>
      </w:numPr>
      <w:spacing w:before="240" w:after="60"/>
      <w:outlineLvl w:val="5"/>
    </w:pPr>
    <w:rPr>
      <w:rFonts w:ascii="Cambria" w:eastAsia="MS Mincho" w:hAnsi="Cambria" w:cs="Cambria"/>
      <w:b/>
      <w:bCs/>
      <w:sz w:val="22"/>
      <w:szCs w:val="22"/>
    </w:rPr>
  </w:style>
  <w:style w:type="paragraph" w:styleId="Heading7">
    <w:name w:val="heading 7"/>
    <w:basedOn w:val="Normal"/>
    <w:next w:val="Normal"/>
    <w:link w:val="Heading7Char"/>
    <w:uiPriority w:val="99"/>
    <w:qFormat/>
    <w:rsid w:val="00A8381E"/>
    <w:pPr>
      <w:numPr>
        <w:ilvl w:val="6"/>
        <w:numId w:val="4"/>
      </w:numPr>
      <w:spacing w:before="240" w:after="60"/>
      <w:outlineLvl w:val="6"/>
    </w:pPr>
    <w:rPr>
      <w:rFonts w:ascii="Cambria" w:eastAsia="MS Mincho" w:hAnsi="Cambria" w:cs="Cambria"/>
      <w:sz w:val="24"/>
      <w:szCs w:val="24"/>
    </w:rPr>
  </w:style>
  <w:style w:type="paragraph" w:styleId="Heading8">
    <w:name w:val="heading 8"/>
    <w:basedOn w:val="Normal"/>
    <w:next w:val="Normal"/>
    <w:link w:val="Heading8Char"/>
    <w:uiPriority w:val="99"/>
    <w:qFormat/>
    <w:rsid w:val="00A8381E"/>
    <w:pPr>
      <w:numPr>
        <w:ilvl w:val="7"/>
        <w:numId w:val="4"/>
      </w:numPr>
      <w:spacing w:before="240" w:after="60"/>
      <w:outlineLvl w:val="7"/>
    </w:pPr>
    <w:rPr>
      <w:rFonts w:ascii="Cambria" w:eastAsia="MS Mincho" w:hAnsi="Cambria" w:cs="Cambria"/>
      <w:i/>
      <w:iCs/>
      <w:sz w:val="24"/>
      <w:szCs w:val="24"/>
    </w:rPr>
  </w:style>
  <w:style w:type="paragraph" w:styleId="Heading9">
    <w:name w:val="heading 9"/>
    <w:basedOn w:val="Normal"/>
    <w:next w:val="Normal"/>
    <w:link w:val="Heading9Char"/>
    <w:uiPriority w:val="99"/>
    <w:qFormat/>
    <w:rsid w:val="00A8381E"/>
    <w:pPr>
      <w:numPr>
        <w:ilvl w:val="8"/>
        <w:numId w:val="4"/>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B30"/>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B83B30"/>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B83B30"/>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B83B30"/>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B83B30"/>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B83B30"/>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B83B30"/>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B83B30"/>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B83B30"/>
    <w:rPr>
      <w:rFonts w:asciiTheme="majorHAnsi" w:eastAsiaTheme="majorEastAsia" w:hAnsiTheme="majorHAnsi" w:cstheme="majorBidi"/>
      <w:lang w:eastAsia="zh-CN"/>
    </w:rPr>
  </w:style>
  <w:style w:type="character" w:customStyle="1" w:styleId="WW8Num1z0">
    <w:name w:val="WW8Num1z0"/>
    <w:uiPriority w:val="99"/>
    <w:rsid w:val="00A8381E"/>
    <w:rPr>
      <w:rFonts w:ascii="Symbol" w:hAnsi="Symbol" w:cs="Symbol"/>
    </w:rPr>
  </w:style>
  <w:style w:type="character" w:customStyle="1" w:styleId="WW8Num2z0">
    <w:name w:val="WW8Num2z0"/>
    <w:uiPriority w:val="99"/>
    <w:rsid w:val="00A8381E"/>
    <w:rPr>
      <w:sz w:val="20"/>
      <w:szCs w:val="20"/>
    </w:rPr>
  </w:style>
  <w:style w:type="character" w:customStyle="1" w:styleId="WW8Num3z0">
    <w:name w:val="WW8Num3z0"/>
    <w:uiPriority w:val="99"/>
    <w:rsid w:val="00A8381E"/>
  </w:style>
  <w:style w:type="character" w:customStyle="1" w:styleId="WW8Num4z0">
    <w:name w:val="WW8Num4z0"/>
    <w:uiPriority w:val="99"/>
    <w:rsid w:val="00A8381E"/>
    <w:rPr>
      <w:rFonts w:ascii="Symbol" w:hAnsi="Symbol" w:cs="Symbol"/>
    </w:rPr>
  </w:style>
  <w:style w:type="character" w:customStyle="1" w:styleId="WW8Num4z1">
    <w:name w:val="WW8Num4z1"/>
    <w:uiPriority w:val="99"/>
    <w:rsid w:val="00A8381E"/>
    <w:rPr>
      <w:rFonts w:ascii="Courier New" w:hAnsi="Courier New" w:cs="Courier New"/>
    </w:rPr>
  </w:style>
  <w:style w:type="character" w:customStyle="1" w:styleId="WW8Num4z2">
    <w:name w:val="WW8Num4z2"/>
    <w:uiPriority w:val="99"/>
    <w:rsid w:val="00A8381E"/>
    <w:rPr>
      <w:rFonts w:ascii="Wingdings" w:hAnsi="Wingdings" w:cs="Wingdings"/>
    </w:rPr>
  </w:style>
  <w:style w:type="character" w:customStyle="1" w:styleId="WW8Num5z0">
    <w:name w:val="WW8Num5z0"/>
    <w:uiPriority w:val="99"/>
    <w:rsid w:val="00A8381E"/>
  </w:style>
  <w:style w:type="character" w:customStyle="1" w:styleId="WW8Num5z1">
    <w:name w:val="WW8Num5z1"/>
    <w:uiPriority w:val="99"/>
    <w:rsid w:val="00A8381E"/>
  </w:style>
  <w:style w:type="character" w:customStyle="1" w:styleId="WW8Num5z2">
    <w:name w:val="WW8Num5z2"/>
    <w:uiPriority w:val="99"/>
    <w:rsid w:val="00A8381E"/>
  </w:style>
  <w:style w:type="character" w:customStyle="1" w:styleId="WW8Num5z3">
    <w:name w:val="WW8Num5z3"/>
    <w:uiPriority w:val="99"/>
    <w:rsid w:val="00A8381E"/>
  </w:style>
  <w:style w:type="character" w:customStyle="1" w:styleId="WW8Num5z4">
    <w:name w:val="WW8Num5z4"/>
    <w:uiPriority w:val="99"/>
    <w:rsid w:val="00A8381E"/>
  </w:style>
  <w:style w:type="character" w:customStyle="1" w:styleId="WW8Num5z5">
    <w:name w:val="WW8Num5z5"/>
    <w:uiPriority w:val="99"/>
    <w:rsid w:val="00A8381E"/>
  </w:style>
  <w:style w:type="character" w:customStyle="1" w:styleId="WW8Num5z6">
    <w:name w:val="WW8Num5z6"/>
    <w:uiPriority w:val="99"/>
    <w:rsid w:val="00A8381E"/>
  </w:style>
  <w:style w:type="character" w:customStyle="1" w:styleId="WW8Num5z7">
    <w:name w:val="WW8Num5z7"/>
    <w:uiPriority w:val="99"/>
    <w:rsid w:val="00A8381E"/>
  </w:style>
  <w:style w:type="character" w:customStyle="1" w:styleId="WW8Num5z8">
    <w:name w:val="WW8Num5z8"/>
    <w:uiPriority w:val="99"/>
    <w:rsid w:val="00A8381E"/>
  </w:style>
  <w:style w:type="character" w:customStyle="1" w:styleId="WW8Num6z0">
    <w:name w:val="WW8Num6z0"/>
    <w:uiPriority w:val="99"/>
    <w:rsid w:val="00A8381E"/>
  </w:style>
  <w:style w:type="character" w:customStyle="1" w:styleId="WW8Num6z1">
    <w:name w:val="WW8Num6z1"/>
    <w:uiPriority w:val="99"/>
    <w:rsid w:val="00A8381E"/>
  </w:style>
  <w:style w:type="character" w:customStyle="1" w:styleId="WW8Num6z2">
    <w:name w:val="WW8Num6z2"/>
    <w:uiPriority w:val="99"/>
    <w:rsid w:val="00A8381E"/>
  </w:style>
  <w:style w:type="character" w:customStyle="1" w:styleId="WW8Num6z3">
    <w:name w:val="WW8Num6z3"/>
    <w:uiPriority w:val="99"/>
    <w:rsid w:val="00A8381E"/>
  </w:style>
  <w:style w:type="character" w:customStyle="1" w:styleId="WW8Num6z4">
    <w:name w:val="WW8Num6z4"/>
    <w:uiPriority w:val="99"/>
    <w:rsid w:val="00A8381E"/>
  </w:style>
  <w:style w:type="character" w:customStyle="1" w:styleId="WW8Num6z5">
    <w:name w:val="WW8Num6z5"/>
    <w:uiPriority w:val="99"/>
    <w:rsid w:val="00A8381E"/>
  </w:style>
  <w:style w:type="character" w:customStyle="1" w:styleId="WW8Num6z6">
    <w:name w:val="WW8Num6z6"/>
    <w:uiPriority w:val="99"/>
    <w:rsid w:val="00A8381E"/>
  </w:style>
  <w:style w:type="character" w:customStyle="1" w:styleId="WW8Num6z7">
    <w:name w:val="WW8Num6z7"/>
    <w:uiPriority w:val="99"/>
    <w:rsid w:val="00A8381E"/>
  </w:style>
  <w:style w:type="character" w:customStyle="1" w:styleId="WW8Num6z8">
    <w:name w:val="WW8Num6z8"/>
    <w:uiPriority w:val="99"/>
    <w:rsid w:val="00A8381E"/>
  </w:style>
  <w:style w:type="character" w:customStyle="1" w:styleId="WW8Num7z0">
    <w:name w:val="WW8Num7z0"/>
    <w:uiPriority w:val="99"/>
    <w:rsid w:val="00A8381E"/>
  </w:style>
  <w:style w:type="character" w:customStyle="1" w:styleId="WW8Num8z0">
    <w:name w:val="WW8Num8z0"/>
    <w:uiPriority w:val="99"/>
    <w:rsid w:val="00A8381E"/>
  </w:style>
  <w:style w:type="character" w:customStyle="1" w:styleId="WW8Num8z1">
    <w:name w:val="WW8Num8z1"/>
    <w:uiPriority w:val="99"/>
    <w:rsid w:val="00A8381E"/>
  </w:style>
  <w:style w:type="character" w:customStyle="1" w:styleId="WW8Num8z2">
    <w:name w:val="WW8Num8z2"/>
    <w:uiPriority w:val="99"/>
    <w:rsid w:val="00A8381E"/>
  </w:style>
  <w:style w:type="character" w:customStyle="1" w:styleId="WW8Num8z3">
    <w:name w:val="WW8Num8z3"/>
    <w:uiPriority w:val="99"/>
    <w:rsid w:val="00A8381E"/>
  </w:style>
  <w:style w:type="character" w:customStyle="1" w:styleId="WW8Num8z4">
    <w:name w:val="WW8Num8z4"/>
    <w:uiPriority w:val="99"/>
    <w:rsid w:val="00A8381E"/>
  </w:style>
  <w:style w:type="character" w:customStyle="1" w:styleId="WW8Num8z5">
    <w:name w:val="WW8Num8z5"/>
    <w:uiPriority w:val="99"/>
    <w:rsid w:val="00A8381E"/>
  </w:style>
  <w:style w:type="character" w:customStyle="1" w:styleId="WW8Num8z6">
    <w:name w:val="WW8Num8z6"/>
    <w:uiPriority w:val="99"/>
    <w:rsid w:val="00A8381E"/>
  </w:style>
  <w:style w:type="character" w:customStyle="1" w:styleId="WW8Num8z7">
    <w:name w:val="WW8Num8z7"/>
    <w:uiPriority w:val="99"/>
    <w:rsid w:val="00A8381E"/>
  </w:style>
  <w:style w:type="character" w:customStyle="1" w:styleId="WW8Num8z8">
    <w:name w:val="WW8Num8z8"/>
    <w:uiPriority w:val="99"/>
    <w:rsid w:val="00A8381E"/>
  </w:style>
  <w:style w:type="character" w:customStyle="1" w:styleId="WW8Num9z0">
    <w:name w:val="WW8Num9z0"/>
    <w:uiPriority w:val="99"/>
    <w:rsid w:val="00A8381E"/>
    <w:rPr>
      <w:rFonts w:ascii="Symbol" w:hAnsi="Symbol" w:cs="Symbol"/>
    </w:rPr>
  </w:style>
  <w:style w:type="character" w:customStyle="1" w:styleId="WW8Num9z1">
    <w:name w:val="WW8Num9z1"/>
    <w:uiPriority w:val="99"/>
    <w:rsid w:val="00A8381E"/>
    <w:rPr>
      <w:rFonts w:ascii="Courier New" w:hAnsi="Courier New" w:cs="Courier New"/>
    </w:rPr>
  </w:style>
  <w:style w:type="character" w:customStyle="1" w:styleId="WW8Num9z2">
    <w:name w:val="WW8Num9z2"/>
    <w:uiPriority w:val="99"/>
    <w:rsid w:val="00A8381E"/>
    <w:rPr>
      <w:rFonts w:ascii="Wingdings" w:hAnsi="Wingdings" w:cs="Wingdings"/>
    </w:rPr>
  </w:style>
  <w:style w:type="character" w:customStyle="1" w:styleId="WW8Num10z0">
    <w:name w:val="WW8Num10z0"/>
    <w:uiPriority w:val="99"/>
    <w:rsid w:val="00A8381E"/>
  </w:style>
  <w:style w:type="character" w:customStyle="1" w:styleId="WW8Num11z0">
    <w:name w:val="WW8Num11z0"/>
    <w:uiPriority w:val="99"/>
    <w:rsid w:val="00A8381E"/>
  </w:style>
  <w:style w:type="character" w:customStyle="1" w:styleId="WW8Num12z0">
    <w:name w:val="WW8Num12z0"/>
    <w:uiPriority w:val="99"/>
    <w:rsid w:val="00A8381E"/>
  </w:style>
  <w:style w:type="character" w:customStyle="1" w:styleId="WW8Num13z0">
    <w:name w:val="WW8Num13z0"/>
    <w:uiPriority w:val="99"/>
    <w:rsid w:val="00A8381E"/>
  </w:style>
  <w:style w:type="character" w:customStyle="1" w:styleId="WW8Num14z0">
    <w:name w:val="WW8Num14z0"/>
    <w:uiPriority w:val="99"/>
    <w:rsid w:val="00A8381E"/>
  </w:style>
  <w:style w:type="character" w:customStyle="1" w:styleId="WW8Num14z1">
    <w:name w:val="WW8Num14z1"/>
    <w:uiPriority w:val="99"/>
    <w:rsid w:val="00A8381E"/>
  </w:style>
  <w:style w:type="character" w:customStyle="1" w:styleId="WW8Num14z2">
    <w:name w:val="WW8Num14z2"/>
    <w:uiPriority w:val="99"/>
    <w:rsid w:val="00A8381E"/>
  </w:style>
  <w:style w:type="character" w:customStyle="1" w:styleId="WW8Num14z3">
    <w:name w:val="WW8Num14z3"/>
    <w:uiPriority w:val="99"/>
    <w:rsid w:val="00A8381E"/>
  </w:style>
  <w:style w:type="character" w:customStyle="1" w:styleId="WW8Num14z4">
    <w:name w:val="WW8Num14z4"/>
    <w:uiPriority w:val="99"/>
    <w:rsid w:val="00A8381E"/>
  </w:style>
  <w:style w:type="character" w:customStyle="1" w:styleId="WW8Num14z5">
    <w:name w:val="WW8Num14z5"/>
    <w:uiPriority w:val="99"/>
    <w:rsid w:val="00A8381E"/>
  </w:style>
  <w:style w:type="character" w:customStyle="1" w:styleId="WW8Num14z6">
    <w:name w:val="WW8Num14z6"/>
    <w:uiPriority w:val="99"/>
    <w:rsid w:val="00A8381E"/>
  </w:style>
  <w:style w:type="character" w:customStyle="1" w:styleId="WW8Num14z7">
    <w:name w:val="WW8Num14z7"/>
    <w:uiPriority w:val="99"/>
    <w:rsid w:val="00A8381E"/>
  </w:style>
  <w:style w:type="character" w:customStyle="1" w:styleId="WW8Num14z8">
    <w:name w:val="WW8Num14z8"/>
    <w:uiPriority w:val="99"/>
    <w:rsid w:val="00A8381E"/>
  </w:style>
  <w:style w:type="character" w:customStyle="1" w:styleId="WW8Num15z0">
    <w:name w:val="WW8Num15z0"/>
    <w:uiPriority w:val="99"/>
    <w:rsid w:val="00A8381E"/>
  </w:style>
  <w:style w:type="character" w:customStyle="1" w:styleId="WW8Num16z0">
    <w:name w:val="WW8Num16z0"/>
    <w:uiPriority w:val="99"/>
    <w:rsid w:val="00A8381E"/>
  </w:style>
  <w:style w:type="character" w:customStyle="1" w:styleId="WW8Num16z1">
    <w:name w:val="WW8Num16z1"/>
    <w:uiPriority w:val="99"/>
    <w:rsid w:val="00A8381E"/>
  </w:style>
  <w:style w:type="character" w:customStyle="1" w:styleId="WW8Num16z2">
    <w:name w:val="WW8Num16z2"/>
    <w:uiPriority w:val="99"/>
    <w:rsid w:val="00A8381E"/>
  </w:style>
  <w:style w:type="character" w:customStyle="1" w:styleId="WW8Num16z3">
    <w:name w:val="WW8Num16z3"/>
    <w:uiPriority w:val="99"/>
    <w:rsid w:val="00A8381E"/>
  </w:style>
  <w:style w:type="character" w:customStyle="1" w:styleId="WW8Num16z4">
    <w:name w:val="WW8Num16z4"/>
    <w:uiPriority w:val="99"/>
    <w:rsid w:val="00A8381E"/>
  </w:style>
  <w:style w:type="character" w:customStyle="1" w:styleId="WW8Num16z5">
    <w:name w:val="WW8Num16z5"/>
    <w:uiPriority w:val="99"/>
    <w:rsid w:val="00A8381E"/>
  </w:style>
  <w:style w:type="character" w:customStyle="1" w:styleId="WW8Num16z6">
    <w:name w:val="WW8Num16z6"/>
    <w:uiPriority w:val="99"/>
    <w:rsid w:val="00A8381E"/>
  </w:style>
  <w:style w:type="character" w:customStyle="1" w:styleId="WW8Num16z7">
    <w:name w:val="WW8Num16z7"/>
    <w:uiPriority w:val="99"/>
    <w:rsid w:val="00A8381E"/>
  </w:style>
  <w:style w:type="character" w:customStyle="1" w:styleId="WW8Num16z8">
    <w:name w:val="WW8Num16z8"/>
    <w:uiPriority w:val="99"/>
    <w:rsid w:val="00A8381E"/>
  </w:style>
  <w:style w:type="character" w:customStyle="1" w:styleId="WW8Num17z0">
    <w:name w:val="WW8Num17z0"/>
    <w:uiPriority w:val="99"/>
    <w:rsid w:val="00A8381E"/>
  </w:style>
  <w:style w:type="character" w:customStyle="1" w:styleId="WW8Num17z1">
    <w:name w:val="WW8Num17z1"/>
    <w:uiPriority w:val="99"/>
    <w:rsid w:val="00A8381E"/>
  </w:style>
  <w:style w:type="character" w:customStyle="1" w:styleId="WW8Num17z2">
    <w:name w:val="WW8Num17z2"/>
    <w:uiPriority w:val="99"/>
    <w:rsid w:val="00A8381E"/>
  </w:style>
  <w:style w:type="character" w:customStyle="1" w:styleId="WW8Num17z3">
    <w:name w:val="WW8Num17z3"/>
    <w:uiPriority w:val="99"/>
    <w:rsid w:val="00A8381E"/>
  </w:style>
  <w:style w:type="character" w:customStyle="1" w:styleId="WW8Num17z4">
    <w:name w:val="WW8Num17z4"/>
    <w:uiPriority w:val="99"/>
    <w:rsid w:val="00A8381E"/>
  </w:style>
  <w:style w:type="character" w:customStyle="1" w:styleId="WW8Num17z5">
    <w:name w:val="WW8Num17z5"/>
    <w:uiPriority w:val="99"/>
    <w:rsid w:val="00A8381E"/>
  </w:style>
  <w:style w:type="character" w:customStyle="1" w:styleId="WW8Num17z6">
    <w:name w:val="WW8Num17z6"/>
    <w:uiPriority w:val="99"/>
    <w:rsid w:val="00A8381E"/>
  </w:style>
  <w:style w:type="character" w:customStyle="1" w:styleId="WW8Num17z7">
    <w:name w:val="WW8Num17z7"/>
    <w:uiPriority w:val="99"/>
    <w:rsid w:val="00A8381E"/>
  </w:style>
  <w:style w:type="character" w:customStyle="1" w:styleId="WW8Num17z8">
    <w:name w:val="WW8Num17z8"/>
    <w:uiPriority w:val="99"/>
    <w:rsid w:val="00A8381E"/>
  </w:style>
  <w:style w:type="character" w:customStyle="1" w:styleId="WW8Num18z0">
    <w:name w:val="WW8Num18z0"/>
    <w:uiPriority w:val="99"/>
    <w:rsid w:val="00A8381E"/>
  </w:style>
  <w:style w:type="character" w:customStyle="1" w:styleId="WW8Num18z1">
    <w:name w:val="WW8Num18z1"/>
    <w:uiPriority w:val="99"/>
    <w:rsid w:val="00A8381E"/>
  </w:style>
  <w:style w:type="character" w:customStyle="1" w:styleId="WW8Num18z2">
    <w:name w:val="WW8Num18z2"/>
    <w:uiPriority w:val="99"/>
    <w:rsid w:val="00A8381E"/>
  </w:style>
  <w:style w:type="character" w:customStyle="1" w:styleId="WW8Num18z3">
    <w:name w:val="WW8Num18z3"/>
    <w:uiPriority w:val="99"/>
    <w:rsid w:val="00A8381E"/>
  </w:style>
  <w:style w:type="character" w:customStyle="1" w:styleId="WW8Num18z4">
    <w:name w:val="WW8Num18z4"/>
    <w:uiPriority w:val="99"/>
    <w:rsid w:val="00A8381E"/>
  </w:style>
  <w:style w:type="character" w:customStyle="1" w:styleId="WW8Num18z5">
    <w:name w:val="WW8Num18z5"/>
    <w:uiPriority w:val="99"/>
    <w:rsid w:val="00A8381E"/>
  </w:style>
  <w:style w:type="character" w:customStyle="1" w:styleId="WW8Num18z6">
    <w:name w:val="WW8Num18z6"/>
    <w:uiPriority w:val="99"/>
    <w:rsid w:val="00A8381E"/>
  </w:style>
  <w:style w:type="character" w:customStyle="1" w:styleId="WW8Num18z7">
    <w:name w:val="WW8Num18z7"/>
    <w:uiPriority w:val="99"/>
    <w:rsid w:val="00A8381E"/>
  </w:style>
  <w:style w:type="character" w:customStyle="1" w:styleId="WW8Num18z8">
    <w:name w:val="WW8Num18z8"/>
    <w:uiPriority w:val="99"/>
    <w:rsid w:val="00A8381E"/>
  </w:style>
  <w:style w:type="character" w:customStyle="1" w:styleId="WW8Num19z0">
    <w:name w:val="WW8Num19z0"/>
    <w:uiPriority w:val="99"/>
    <w:rsid w:val="00A8381E"/>
  </w:style>
  <w:style w:type="character" w:customStyle="1" w:styleId="WW8Num20z0">
    <w:name w:val="WW8Num20z0"/>
    <w:uiPriority w:val="99"/>
    <w:rsid w:val="00A8381E"/>
  </w:style>
  <w:style w:type="character" w:customStyle="1" w:styleId="WW8Num21z0">
    <w:name w:val="WW8Num21z0"/>
    <w:uiPriority w:val="99"/>
    <w:rsid w:val="00A8381E"/>
    <w:rPr>
      <w:rFonts w:ascii="Arial" w:hAnsi="Arial" w:cs="Arial"/>
    </w:rPr>
  </w:style>
  <w:style w:type="character" w:customStyle="1" w:styleId="WW8Num22z0">
    <w:name w:val="WW8Num22z0"/>
    <w:uiPriority w:val="99"/>
    <w:rsid w:val="00A8381E"/>
  </w:style>
  <w:style w:type="character" w:customStyle="1" w:styleId="WW8Num23z0">
    <w:name w:val="WW8Num23z0"/>
    <w:uiPriority w:val="99"/>
    <w:rsid w:val="00A8381E"/>
  </w:style>
  <w:style w:type="character" w:customStyle="1" w:styleId="WW8Num24z0">
    <w:name w:val="WW8Num24z0"/>
    <w:uiPriority w:val="99"/>
    <w:rsid w:val="00A8381E"/>
  </w:style>
  <w:style w:type="character" w:customStyle="1" w:styleId="WW8Num24z1">
    <w:name w:val="WW8Num24z1"/>
    <w:uiPriority w:val="99"/>
    <w:rsid w:val="00A8381E"/>
  </w:style>
  <w:style w:type="character" w:customStyle="1" w:styleId="WW8Num24z2">
    <w:name w:val="WW8Num24z2"/>
    <w:uiPriority w:val="99"/>
    <w:rsid w:val="00A8381E"/>
  </w:style>
  <w:style w:type="character" w:customStyle="1" w:styleId="WW8Num24z3">
    <w:name w:val="WW8Num24z3"/>
    <w:uiPriority w:val="99"/>
    <w:rsid w:val="00A8381E"/>
  </w:style>
  <w:style w:type="character" w:customStyle="1" w:styleId="WW8Num24z4">
    <w:name w:val="WW8Num24z4"/>
    <w:uiPriority w:val="99"/>
    <w:rsid w:val="00A8381E"/>
  </w:style>
  <w:style w:type="character" w:customStyle="1" w:styleId="WW8Num24z5">
    <w:name w:val="WW8Num24z5"/>
    <w:uiPriority w:val="99"/>
    <w:rsid w:val="00A8381E"/>
  </w:style>
  <w:style w:type="character" w:customStyle="1" w:styleId="WW8Num24z6">
    <w:name w:val="WW8Num24z6"/>
    <w:uiPriority w:val="99"/>
    <w:rsid w:val="00A8381E"/>
  </w:style>
  <w:style w:type="character" w:customStyle="1" w:styleId="WW8Num24z7">
    <w:name w:val="WW8Num24z7"/>
    <w:uiPriority w:val="99"/>
    <w:rsid w:val="00A8381E"/>
  </w:style>
  <w:style w:type="character" w:customStyle="1" w:styleId="WW8Num24z8">
    <w:name w:val="WW8Num24z8"/>
    <w:uiPriority w:val="99"/>
    <w:rsid w:val="00A8381E"/>
  </w:style>
  <w:style w:type="character" w:customStyle="1" w:styleId="WW8Num25z0">
    <w:name w:val="WW8Num25z0"/>
    <w:uiPriority w:val="99"/>
    <w:rsid w:val="00A8381E"/>
    <w:rPr>
      <w:rFonts w:ascii="Adobe Garamond Pro" w:hAnsi="Adobe Garamond Pro" w:cs="Adobe Garamond Pro"/>
    </w:rPr>
  </w:style>
  <w:style w:type="character" w:customStyle="1" w:styleId="WW8Num25z1">
    <w:name w:val="WW8Num25z1"/>
    <w:uiPriority w:val="99"/>
    <w:rsid w:val="00A8381E"/>
    <w:rPr>
      <w:rFonts w:ascii="Courier New" w:hAnsi="Courier New" w:cs="Courier New"/>
    </w:rPr>
  </w:style>
  <w:style w:type="character" w:customStyle="1" w:styleId="WW8Num25z2">
    <w:name w:val="WW8Num25z2"/>
    <w:uiPriority w:val="99"/>
    <w:rsid w:val="00A8381E"/>
    <w:rPr>
      <w:rFonts w:ascii="Wingdings" w:hAnsi="Wingdings" w:cs="Wingdings"/>
    </w:rPr>
  </w:style>
  <w:style w:type="character" w:customStyle="1" w:styleId="WW8Num25z3">
    <w:name w:val="WW8Num25z3"/>
    <w:uiPriority w:val="99"/>
    <w:rsid w:val="00A8381E"/>
    <w:rPr>
      <w:rFonts w:ascii="Symbol" w:hAnsi="Symbol" w:cs="Symbol"/>
    </w:rPr>
  </w:style>
  <w:style w:type="character" w:customStyle="1" w:styleId="WW8Num26z0">
    <w:name w:val="WW8Num26z0"/>
    <w:uiPriority w:val="99"/>
    <w:rsid w:val="00A8381E"/>
  </w:style>
  <w:style w:type="character" w:customStyle="1" w:styleId="WW8Num27z0">
    <w:name w:val="WW8Num27z0"/>
    <w:uiPriority w:val="99"/>
    <w:rsid w:val="00A8381E"/>
  </w:style>
  <w:style w:type="character" w:customStyle="1" w:styleId="WW8Num27z1">
    <w:name w:val="WW8Num27z1"/>
    <w:uiPriority w:val="99"/>
    <w:rsid w:val="00A8381E"/>
    <w:rPr>
      <w:rFonts w:ascii="Arial" w:hAnsi="Arial" w:cs="Arial"/>
    </w:rPr>
  </w:style>
  <w:style w:type="character" w:customStyle="1" w:styleId="WW8Num28z0">
    <w:name w:val="WW8Num28z0"/>
    <w:uiPriority w:val="99"/>
    <w:rsid w:val="00A8381E"/>
    <w:rPr>
      <w:sz w:val="20"/>
      <w:szCs w:val="20"/>
    </w:rPr>
  </w:style>
  <w:style w:type="character" w:customStyle="1" w:styleId="WW8Num28z1">
    <w:name w:val="WW8Num28z1"/>
    <w:uiPriority w:val="99"/>
    <w:rsid w:val="00A8381E"/>
  </w:style>
  <w:style w:type="character" w:customStyle="1" w:styleId="WW8Num29z0">
    <w:name w:val="WW8Num29z0"/>
    <w:uiPriority w:val="99"/>
    <w:rsid w:val="00A8381E"/>
  </w:style>
  <w:style w:type="character" w:customStyle="1" w:styleId="WW8Num29z1">
    <w:name w:val="WW8Num29z1"/>
    <w:uiPriority w:val="99"/>
    <w:rsid w:val="00A8381E"/>
    <w:rPr>
      <w:rFonts w:ascii="Arial" w:hAnsi="Arial" w:cs="Arial"/>
    </w:rPr>
  </w:style>
  <w:style w:type="character" w:customStyle="1" w:styleId="WW8Num30z0">
    <w:name w:val="WW8Num30z0"/>
    <w:uiPriority w:val="99"/>
    <w:rsid w:val="00A8381E"/>
  </w:style>
  <w:style w:type="character" w:customStyle="1" w:styleId="WW8Num30z1">
    <w:name w:val="WW8Num30z1"/>
    <w:uiPriority w:val="99"/>
    <w:rsid w:val="00A8381E"/>
  </w:style>
  <w:style w:type="character" w:customStyle="1" w:styleId="WW8Num30z2">
    <w:name w:val="WW8Num30z2"/>
    <w:uiPriority w:val="99"/>
    <w:rsid w:val="00A8381E"/>
  </w:style>
  <w:style w:type="character" w:customStyle="1" w:styleId="WW8Num30z3">
    <w:name w:val="WW8Num30z3"/>
    <w:uiPriority w:val="99"/>
    <w:rsid w:val="00A8381E"/>
  </w:style>
  <w:style w:type="character" w:customStyle="1" w:styleId="WW8Num30z4">
    <w:name w:val="WW8Num30z4"/>
    <w:uiPriority w:val="99"/>
    <w:rsid w:val="00A8381E"/>
  </w:style>
  <w:style w:type="character" w:customStyle="1" w:styleId="WW8Num30z5">
    <w:name w:val="WW8Num30z5"/>
    <w:uiPriority w:val="99"/>
    <w:rsid w:val="00A8381E"/>
  </w:style>
  <w:style w:type="character" w:customStyle="1" w:styleId="WW8Num30z6">
    <w:name w:val="WW8Num30z6"/>
    <w:uiPriority w:val="99"/>
    <w:rsid w:val="00A8381E"/>
  </w:style>
  <w:style w:type="character" w:customStyle="1" w:styleId="WW8Num30z7">
    <w:name w:val="WW8Num30z7"/>
    <w:uiPriority w:val="99"/>
    <w:rsid w:val="00A8381E"/>
  </w:style>
  <w:style w:type="character" w:customStyle="1" w:styleId="WW8Num30z8">
    <w:name w:val="WW8Num30z8"/>
    <w:uiPriority w:val="99"/>
    <w:rsid w:val="00A8381E"/>
  </w:style>
  <w:style w:type="character" w:customStyle="1" w:styleId="WW8Num31z0">
    <w:name w:val="WW8Num31z0"/>
    <w:uiPriority w:val="99"/>
    <w:rsid w:val="00A8381E"/>
  </w:style>
  <w:style w:type="character" w:customStyle="1" w:styleId="Bekezdsalapbettpusa1">
    <w:name w:val="Bekezdés alapbetűtípusa1"/>
    <w:uiPriority w:val="99"/>
    <w:rsid w:val="00A8381E"/>
  </w:style>
  <w:style w:type="character" w:customStyle="1" w:styleId="Cmsor1Char">
    <w:name w:val="Címsor 1 Char"/>
    <w:uiPriority w:val="99"/>
    <w:rsid w:val="00A8381E"/>
    <w:rPr>
      <w:rFonts w:ascii="Arial" w:hAnsi="Arial" w:cs="Arial"/>
      <w:b/>
      <w:bCs/>
      <w:kern w:val="1"/>
      <w:sz w:val="28"/>
      <w:szCs w:val="28"/>
      <w:lang w:val="hu-HU"/>
    </w:rPr>
  </w:style>
  <w:style w:type="character" w:customStyle="1" w:styleId="Cmsor4Char">
    <w:name w:val="Címsor 4 Char"/>
    <w:uiPriority w:val="99"/>
    <w:rsid w:val="00A8381E"/>
    <w:rPr>
      <w:b/>
      <w:bCs/>
      <w:sz w:val="32"/>
      <w:szCs w:val="32"/>
      <w:lang w:val="hu-HU"/>
    </w:rPr>
  </w:style>
  <w:style w:type="character" w:customStyle="1" w:styleId="lfejChar">
    <w:name w:val="Élőfej Char"/>
    <w:uiPriority w:val="99"/>
    <w:rsid w:val="00A8381E"/>
    <w:rPr>
      <w:sz w:val="24"/>
      <w:szCs w:val="24"/>
      <w:lang w:val="hu-HU"/>
    </w:rPr>
  </w:style>
  <w:style w:type="character" w:styleId="PageNumber">
    <w:name w:val="page number"/>
    <w:basedOn w:val="Bekezdsalapbettpusa1"/>
    <w:uiPriority w:val="99"/>
    <w:rsid w:val="00A8381E"/>
  </w:style>
  <w:style w:type="character" w:customStyle="1" w:styleId="SzvegtrzsChar">
    <w:name w:val="Szövegtörzs Char"/>
    <w:uiPriority w:val="99"/>
    <w:rsid w:val="00A8381E"/>
    <w:rPr>
      <w:sz w:val="24"/>
      <w:szCs w:val="24"/>
      <w:lang w:val="hu-HU"/>
    </w:rPr>
  </w:style>
  <w:style w:type="character" w:customStyle="1" w:styleId="llbChar">
    <w:name w:val="Élőláb Char"/>
    <w:uiPriority w:val="99"/>
    <w:rsid w:val="00A8381E"/>
    <w:rPr>
      <w:sz w:val="24"/>
      <w:szCs w:val="24"/>
      <w:lang w:val="hu-HU"/>
    </w:rPr>
  </w:style>
  <w:style w:type="character" w:customStyle="1" w:styleId="Szvegtrzs2Char">
    <w:name w:val="Szövegtörzs 2 Char"/>
    <w:uiPriority w:val="99"/>
    <w:rsid w:val="00A8381E"/>
    <w:rPr>
      <w:b/>
      <w:bCs/>
      <w:lang w:val="hu-HU"/>
    </w:rPr>
  </w:style>
  <w:style w:type="character" w:customStyle="1" w:styleId="Cmsor2Char">
    <w:name w:val="Címsor 2 Char"/>
    <w:uiPriority w:val="99"/>
    <w:rsid w:val="00A8381E"/>
    <w:rPr>
      <w:rFonts w:ascii="Calibri" w:eastAsia="MS Gothic" w:hAnsi="Calibri" w:cs="Calibri"/>
      <w:b/>
      <w:bCs/>
      <w:i/>
      <w:iCs/>
      <w:sz w:val="28"/>
      <w:szCs w:val="28"/>
      <w:lang w:val="hu-HU"/>
    </w:rPr>
  </w:style>
  <w:style w:type="character" w:customStyle="1" w:styleId="Cmsor3Char">
    <w:name w:val="Címsor 3 Char"/>
    <w:uiPriority w:val="99"/>
    <w:rsid w:val="00A8381E"/>
    <w:rPr>
      <w:rFonts w:ascii="Calibri" w:eastAsia="MS Gothic" w:hAnsi="Calibri" w:cs="Calibri"/>
      <w:b/>
      <w:bCs/>
      <w:sz w:val="26"/>
      <w:szCs w:val="26"/>
      <w:lang w:val="hu-HU"/>
    </w:rPr>
  </w:style>
  <w:style w:type="character" w:customStyle="1" w:styleId="Cmsor5Char">
    <w:name w:val="Címsor 5 Char"/>
    <w:uiPriority w:val="99"/>
    <w:rsid w:val="00A8381E"/>
    <w:rPr>
      <w:rFonts w:ascii="Cambria" w:eastAsia="MS Mincho" w:hAnsi="Cambria" w:cs="Cambria"/>
      <w:b/>
      <w:bCs/>
      <w:i/>
      <w:iCs/>
      <w:sz w:val="26"/>
      <w:szCs w:val="26"/>
      <w:lang w:val="hu-HU"/>
    </w:rPr>
  </w:style>
  <w:style w:type="character" w:customStyle="1" w:styleId="Cmsor6Char">
    <w:name w:val="Címsor 6 Char"/>
    <w:uiPriority w:val="99"/>
    <w:rsid w:val="00A8381E"/>
    <w:rPr>
      <w:rFonts w:ascii="Cambria" w:eastAsia="MS Mincho" w:hAnsi="Cambria" w:cs="Cambria"/>
      <w:b/>
      <w:bCs/>
      <w:sz w:val="22"/>
      <w:szCs w:val="22"/>
      <w:lang w:val="hu-HU"/>
    </w:rPr>
  </w:style>
  <w:style w:type="character" w:customStyle="1" w:styleId="Cmsor7Char">
    <w:name w:val="Címsor 7 Char"/>
    <w:uiPriority w:val="99"/>
    <w:rsid w:val="00A8381E"/>
    <w:rPr>
      <w:rFonts w:ascii="Cambria" w:eastAsia="MS Mincho" w:hAnsi="Cambria" w:cs="Cambria"/>
      <w:sz w:val="24"/>
      <w:szCs w:val="24"/>
      <w:lang w:val="hu-HU"/>
    </w:rPr>
  </w:style>
  <w:style w:type="character" w:customStyle="1" w:styleId="Cmsor8Char">
    <w:name w:val="Címsor 8 Char"/>
    <w:uiPriority w:val="99"/>
    <w:rsid w:val="00A8381E"/>
    <w:rPr>
      <w:rFonts w:ascii="Cambria" w:eastAsia="MS Mincho" w:hAnsi="Cambria" w:cs="Cambria"/>
      <w:i/>
      <w:iCs/>
      <w:sz w:val="24"/>
      <w:szCs w:val="24"/>
      <w:lang w:val="hu-HU"/>
    </w:rPr>
  </w:style>
  <w:style w:type="character" w:customStyle="1" w:styleId="Cmsor9Char">
    <w:name w:val="Címsor 9 Char"/>
    <w:uiPriority w:val="99"/>
    <w:rsid w:val="00A8381E"/>
    <w:rPr>
      <w:rFonts w:ascii="Calibri" w:eastAsia="MS Gothic" w:hAnsi="Calibri" w:cs="Calibri"/>
      <w:sz w:val="22"/>
      <w:szCs w:val="22"/>
      <w:lang w:val="hu-HU"/>
    </w:rPr>
  </w:style>
  <w:style w:type="paragraph" w:customStyle="1" w:styleId="Cmsor">
    <w:name w:val="Címsor"/>
    <w:basedOn w:val="Normal"/>
    <w:next w:val="BodyText"/>
    <w:uiPriority w:val="99"/>
    <w:rsid w:val="00A8381E"/>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A8381E"/>
    <w:pPr>
      <w:jc w:val="both"/>
    </w:pPr>
  </w:style>
  <w:style w:type="character" w:customStyle="1" w:styleId="BodyTextChar">
    <w:name w:val="Body Text Char"/>
    <w:basedOn w:val="DefaultParagraphFont"/>
    <w:link w:val="BodyText"/>
    <w:uiPriority w:val="99"/>
    <w:semiHidden/>
    <w:rsid w:val="00B83B30"/>
    <w:rPr>
      <w:sz w:val="20"/>
      <w:szCs w:val="20"/>
      <w:lang w:eastAsia="zh-CN"/>
    </w:rPr>
  </w:style>
  <w:style w:type="paragraph" w:styleId="List">
    <w:name w:val="List"/>
    <w:basedOn w:val="BodyText"/>
    <w:uiPriority w:val="99"/>
    <w:rsid w:val="00A8381E"/>
  </w:style>
  <w:style w:type="paragraph" w:styleId="Caption">
    <w:name w:val="caption"/>
    <w:basedOn w:val="Normal"/>
    <w:uiPriority w:val="99"/>
    <w:qFormat/>
    <w:rsid w:val="00A8381E"/>
    <w:pPr>
      <w:suppressLineNumbers/>
      <w:spacing w:before="120" w:after="120"/>
    </w:pPr>
    <w:rPr>
      <w:i/>
      <w:iCs/>
      <w:sz w:val="24"/>
      <w:szCs w:val="24"/>
    </w:rPr>
  </w:style>
  <w:style w:type="paragraph" w:customStyle="1" w:styleId="Trgymutat">
    <w:name w:val="Tárgymutató"/>
    <w:basedOn w:val="Normal"/>
    <w:uiPriority w:val="99"/>
    <w:rsid w:val="00A8381E"/>
    <w:pPr>
      <w:suppressLineNumbers/>
    </w:pPr>
  </w:style>
  <w:style w:type="paragraph" w:customStyle="1" w:styleId="cm">
    <w:name w:val="c’m"/>
    <w:basedOn w:val="Heading1"/>
    <w:uiPriority w:val="99"/>
    <w:rsid w:val="00A8381E"/>
    <w:pPr>
      <w:numPr>
        <w:numId w:val="0"/>
      </w:numPr>
      <w:spacing w:before="0" w:after="0" w:line="360" w:lineRule="auto"/>
      <w:jc w:val="center"/>
    </w:pPr>
    <w:rPr>
      <w:smallCaps/>
    </w:rPr>
  </w:style>
  <w:style w:type="paragraph" w:styleId="Header">
    <w:name w:val="header"/>
    <w:basedOn w:val="Normal"/>
    <w:link w:val="HeaderChar"/>
    <w:uiPriority w:val="99"/>
    <w:rsid w:val="00A8381E"/>
    <w:pPr>
      <w:tabs>
        <w:tab w:val="center" w:pos="4536"/>
        <w:tab w:val="right" w:pos="9072"/>
      </w:tabs>
    </w:pPr>
  </w:style>
  <w:style w:type="character" w:customStyle="1" w:styleId="HeaderChar">
    <w:name w:val="Header Char"/>
    <w:basedOn w:val="DefaultParagraphFont"/>
    <w:link w:val="Header"/>
    <w:uiPriority w:val="99"/>
    <w:semiHidden/>
    <w:rsid w:val="00B83B30"/>
    <w:rPr>
      <w:sz w:val="20"/>
      <w:szCs w:val="20"/>
      <w:lang w:eastAsia="zh-CN"/>
    </w:rPr>
  </w:style>
  <w:style w:type="paragraph" w:styleId="Footer">
    <w:name w:val="footer"/>
    <w:basedOn w:val="Normal"/>
    <w:link w:val="FooterChar"/>
    <w:uiPriority w:val="99"/>
    <w:rsid w:val="00A8381E"/>
    <w:pPr>
      <w:tabs>
        <w:tab w:val="center" w:pos="4536"/>
        <w:tab w:val="right" w:pos="9072"/>
      </w:tabs>
    </w:pPr>
  </w:style>
  <w:style w:type="character" w:customStyle="1" w:styleId="FooterChar">
    <w:name w:val="Footer Char"/>
    <w:basedOn w:val="DefaultParagraphFont"/>
    <w:link w:val="Footer"/>
    <w:uiPriority w:val="99"/>
    <w:semiHidden/>
    <w:rsid w:val="00B83B30"/>
    <w:rPr>
      <w:sz w:val="20"/>
      <w:szCs w:val="20"/>
      <w:lang w:eastAsia="zh-CN"/>
    </w:rPr>
  </w:style>
  <w:style w:type="paragraph" w:customStyle="1" w:styleId="Szvegtrzs21">
    <w:name w:val="Szövegtörzs 21"/>
    <w:basedOn w:val="Normal"/>
    <w:uiPriority w:val="99"/>
    <w:rsid w:val="00A8381E"/>
    <w:pPr>
      <w:jc w:val="both"/>
    </w:pPr>
    <w:rPr>
      <w:b/>
      <w:bCs/>
    </w:rPr>
  </w:style>
  <w:style w:type="paragraph" w:customStyle="1" w:styleId="Default">
    <w:name w:val="Default"/>
    <w:uiPriority w:val="99"/>
    <w:rsid w:val="00A8381E"/>
    <w:pPr>
      <w:suppressAutoHyphens/>
      <w:autoSpaceDE w:val="0"/>
    </w:pPr>
    <w:rPr>
      <w:color w:val="000000"/>
      <w:sz w:val="24"/>
      <w:szCs w:val="24"/>
      <w:lang w:eastAsia="zh-CN"/>
    </w:rPr>
  </w:style>
  <w:style w:type="paragraph" w:customStyle="1" w:styleId="Felsorols1">
    <w:name w:val="Felsorolás1"/>
    <w:basedOn w:val="Normal"/>
    <w:uiPriority w:val="99"/>
    <w:rsid w:val="00A8381E"/>
    <w:pPr>
      <w:widowControl w:val="0"/>
      <w:numPr>
        <w:numId w:val="2"/>
      </w:numPr>
      <w:overflowPunct w:val="0"/>
      <w:spacing w:after="120"/>
      <w:jc w:val="both"/>
      <w:textAlignment w:val="baseline"/>
    </w:pPr>
    <w:rPr>
      <w:lang w:val="en-US"/>
    </w:rPr>
  </w:style>
  <w:style w:type="paragraph" w:styleId="BalloonText">
    <w:name w:val="Balloon Text"/>
    <w:basedOn w:val="Normal"/>
    <w:link w:val="BalloonTextChar"/>
    <w:uiPriority w:val="99"/>
    <w:semiHidden/>
    <w:rsid w:val="00A8381E"/>
    <w:rPr>
      <w:rFonts w:ascii="Tahoma" w:hAnsi="Tahoma" w:cs="Tahoma"/>
      <w:sz w:val="16"/>
      <w:szCs w:val="16"/>
    </w:rPr>
  </w:style>
  <w:style w:type="character" w:customStyle="1" w:styleId="BalloonTextChar">
    <w:name w:val="Balloon Text Char"/>
    <w:basedOn w:val="DefaultParagraphFont"/>
    <w:link w:val="BalloonText"/>
    <w:uiPriority w:val="99"/>
    <w:semiHidden/>
    <w:rsid w:val="00B83B30"/>
    <w:rPr>
      <w:sz w:val="0"/>
      <w:szCs w:val="0"/>
      <w:lang w:eastAsia="zh-CN"/>
    </w:rPr>
  </w:style>
  <w:style w:type="paragraph" w:styleId="ListParagraph">
    <w:name w:val="List Paragraph"/>
    <w:basedOn w:val="Normal"/>
    <w:uiPriority w:val="99"/>
    <w:qFormat/>
    <w:rsid w:val="00A8381E"/>
    <w:pPr>
      <w:autoSpaceDE/>
      <w:ind w:left="720"/>
    </w:pPr>
    <w:rPr>
      <w:sz w:val="24"/>
      <w:szCs w:val="24"/>
      <w:lang w:val="en-GB"/>
    </w:rPr>
  </w:style>
  <w:style w:type="paragraph" w:customStyle="1" w:styleId="Tblzattartalom">
    <w:name w:val="Táblázattartalom"/>
    <w:basedOn w:val="Normal"/>
    <w:uiPriority w:val="99"/>
    <w:rsid w:val="00A8381E"/>
    <w:pPr>
      <w:suppressLineNumbers/>
    </w:pPr>
  </w:style>
  <w:style w:type="paragraph" w:customStyle="1" w:styleId="Tblzatfejlc">
    <w:name w:val="Táblázatfejléc"/>
    <w:basedOn w:val="Tblzattartalom"/>
    <w:uiPriority w:val="99"/>
    <w:rsid w:val="00A8381E"/>
    <w:pPr>
      <w:jc w:val="center"/>
    </w:pPr>
    <w:rPr>
      <w:b/>
      <w:bCs/>
    </w:rPr>
  </w:style>
  <w:style w:type="character" w:styleId="CommentReference">
    <w:name w:val="annotation reference"/>
    <w:basedOn w:val="DefaultParagraphFont"/>
    <w:uiPriority w:val="99"/>
    <w:semiHidden/>
    <w:rsid w:val="007C0487"/>
    <w:rPr>
      <w:sz w:val="16"/>
      <w:szCs w:val="16"/>
    </w:rPr>
  </w:style>
  <w:style w:type="paragraph" w:styleId="CommentText">
    <w:name w:val="annotation text"/>
    <w:basedOn w:val="Normal"/>
    <w:link w:val="CommentTextChar"/>
    <w:uiPriority w:val="99"/>
    <w:semiHidden/>
    <w:rsid w:val="007C0487"/>
  </w:style>
  <w:style w:type="character" w:customStyle="1" w:styleId="CommentTextChar">
    <w:name w:val="Comment Text Char"/>
    <w:basedOn w:val="DefaultParagraphFont"/>
    <w:link w:val="CommentText"/>
    <w:uiPriority w:val="99"/>
    <w:semiHidden/>
    <w:locked/>
    <w:rsid w:val="007C0487"/>
    <w:rPr>
      <w:lang w:eastAsia="zh-CN"/>
    </w:rPr>
  </w:style>
  <w:style w:type="paragraph" w:styleId="CommentSubject">
    <w:name w:val="annotation subject"/>
    <w:basedOn w:val="CommentText"/>
    <w:next w:val="CommentText"/>
    <w:link w:val="CommentSubjectChar"/>
    <w:uiPriority w:val="99"/>
    <w:semiHidden/>
    <w:rsid w:val="007C0487"/>
    <w:rPr>
      <w:b/>
      <w:bCs/>
    </w:rPr>
  </w:style>
  <w:style w:type="character" w:customStyle="1" w:styleId="CommentSubjectChar">
    <w:name w:val="Comment Subject Char"/>
    <w:basedOn w:val="CommentTextChar"/>
    <w:link w:val="CommentSubject"/>
    <w:uiPriority w:val="99"/>
    <w:semiHidden/>
    <w:locked/>
    <w:rsid w:val="007C04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328</Words>
  <Characters>2270</Characters>
  <Application>Microsoft Office Outlook</Application>
  <DocSecurity>0</DocSecurity>
  <Lines>0</Lines>
  <Paragraphs>0</Paragraphs>
  <ScaleCrop>false</ScaleCrop>
  <Company>PTE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kl</cp:lastModifiedBy>
  <cp:revision>2</cp:revision>
  <cp:lastPrinted>2012-03-06T17:02:00Z</cp:lastPrinted>
  <dcterms:created xsi:type="dcterms:W3CDTF">2017-10-10T19:59:00Z</dcterms:created>
  <dcterms:modified xsi:type="dcterms:W3CDTF">2017-10-10T19:59:00Z</dcterms:modified>
</cp:coreProperties>
</file>