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3C64C0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FD3616">
              <w:rPr>
                <w:color w:val="000000"/>
                <w:szCs w:val="20"/>
                <w:lang w:val="en-GB"/>
              </w:rPr>
              <w:t xml:space="preserve">Analysis </w:t>
            </w:r>
            <w:r w:rsidR="003C64C0">
              <w:rPr>
                <w:color w:val="000000"/>
                <w:szCs w:val="20"/>
                <w:lang w:val="en-GB"/>
              </w:rPr>
              <w:t>2</w:t>
            </w:r>
            <w:r w:rsidR="003C1B9A">
              <w:rPr>
                <w:color w:val="000000"/>
                <w:szCs w:val="20"/>
                <w:lang w:val="en-GB"/>
              </w:rPr>
              <w:t xml:space="preserve"> </w:t>
            </w:r>
            <w:r w:rsidR="005554C2">
              <w:rPr>
                <w:color w:val="000000"/>
                <w:szCs w:val="20"/>
                <w:lang w:val="en-GB"/>
              </w:rPr>
              <w:t>discussion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05223C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r w:rsidR="0005223C">
              <w:rPr>
                <w:rStyle w:val="Szvegtrzs2Char"/>
                <w:b w:val="0"/>
                <w:lang w:val="en-GB"/>
              </w:rPr>
              <w:t>2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05223C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05223C">
              <w:rPr>
                <w:bCs/>
                <w:lang w:val="en-GB"/>
              </w:rPr>
              <w:t>2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393BD8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  <w:r w:rsidR="00393BD8">
              <w:rPr>
                <w:b w:val="0"/>
                <w:lang w:val="en-GB"/>
              </w:rPr>
              <w:t>Analysis 1 lecture+ seminar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432FBE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432FBE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32FBE" w:rsidRPr="004E203A">
              <w:rPr>
                <w:lang w:val="en-GB"/>
              </w:rPr>
              <w:instrText xml:space="preserve"> FORMCHECKBOX </w:instrText>
            </w:r>
            <w:r w:rsidR="00BD7BDC">
              <w:rPr>
                <w:lang w:val="en-GB"/>
              </w:rPr>
            </w:r>
            <w:r w:rsidR="00BD7BDC">
              <w:rPr>
                <w:lang w:val="en-GB"/>
              </w:rPr>
              <w:fldChar w:fldCharType="separate"/>
            </w:r>
            <w:r w:rsidR="00432FBE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r w:rsidR="00432FBE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32FBE" w:rsidRPr="004E203A">
              <w:rPr>
                <w:lang w:val="en-GB"/>
              </w:rPr>
              <w:instrText xml:space="preserve"> FORMCHECKBOX </w:instrText>
            </w:r>
            <w:r w:rsidR="00BD7BDC">
              <w:rPr>
                <w:lang w:val="en-GB"/>
              </w:rPr>
            </w:r>
            <w:r w:rsidR="00BD7BDC">
              <w:rPr>
                <w:lang w:val="en-GB"/>
              </w:rPr>
              <w:fldChar w:fldCharType="separate"/>
            </w:r>
            <w:r w:rsidR="00432FBE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0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BD7BDC">
              <w:rPr>
                <w:lang w:val="en-GB"/>
              </w:rPr>
            </w:r>
            <w:r w:rsidR="00BD7BDC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3C1B9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40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FD3616" w:rsidP="003C1B9A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Margit Pap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3C1B9A">
              <w:rPr>
                <w:lang w:val="en-GB"/>
              </w:rPr>
              <w:t>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 w:rsidR="003C1B9A"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Margit Pap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 w:rsidP="00FD361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52254F">
              <w:t xml:space="preserve">Dr. </w:t>
            </w:r>
            <w:r w:rsidR="00FD3616">
              <w:t>Tímea Eisner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C505A4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FD3616" w:rsidRDefault="00C505A4" w:rsidP="00EE64C6">
            <w:pPr>
              <w:suppressAutoHyphens w:val="0"/>
              <w:autoSpaceDN w:val="0"/>
              <w:adjustRightInd w:val="0"/>
              <w:jc w:val="both"/>
              <w:rPr>
                <w:lang w:eastAsia="hu-HU"/>
              </w:rPr>
            </w:pPr>
            <w:r w:rsidRPr="00FD3616">
              <w:rPr>
                <w:b/>
                <w:lang w:val="en-GB"/>
              </w:rPr>
              <w:t>Objectives</w:t>
            </w:r>
            <w:r w:rsidRPr="00C505A4">
              <w:rPr>
                <w:lang w:val="en-GB"/>
              </w:rPr>
              <w:t>:</w:t>
            </w:r>
            <w:r>
              <w:rPr>
                <w:lang w:val="en-GB"/>
              </w:rPr>
              <w:t xml:space="preserve"> The </w:t>
            </w:r>
            <w:r w:rsidR="00432FBE">
              <w:rPr>
                <w:lang w:val="en-GB"/>
              </w:rPr>
              <w:t>course</w:t>
            </w:r>
            <w:r>
              <w:rPr>
                <w:lang w:val="en-GB"/>
              </w:rPr>
              <w:t xml:space="preserve"> intends to i</w:t>
            </w:r>
            <w:r w:rsidR="00666AA6" w:rsidRPr="004E203A">
              <w:rPr>
                <w:lang w:val="en-GB"/>
              </w:rPr>
              <w:t>ntroduc</w:t>
            </w:r>
            <w:r>
              <w:rPr>
                <w:lang w:val="en-GB"/>
              </w:rPr>
              <w:t>e students to</w:t>
            </w:r>
            <w:r w:rsidR="00666AA6" w:rsidRPr="004E203A">
              <w:rPr>
                <w:lang w:val="en-GB"/>
              </w:rPr>
              <w:t xml:space="preserve"> the </w:t>
            </w:r>
            <w:r w:rsidR="00FD3616">
              <w:rPr>
                <w:lang w:val="en-GB"/>
              </w:rPr>
              <w:t>basic notions</w:t>
            </w:r>
            <w:r w:rsidR="00666AA6" w:rsidRPr="004E203A">
              <w:rPr>
                <w:lang w:val="en-GB"/>
              </w:rPr>
              <w:t xml:space="preserve"> of </w:t>
            </w:r>
            <w:r w:rsidR="00FD3616">
              <w:rPr>
                <w:lang w:val="en-GB"/>
              </w:rPr>
              <w:t xml:space="preserve">Mathematical Analysis </w:t>
            </w:r>
            <w:r w:rsidR="00432FBE">
              <w:rPr>
                <w:lang w:val="en-GB"/>
              </w:rPr>
              <w:t>2</w:t>
            </w:r>
            <w:r w:rsidR="00FD3616">
              <w:rPr>
                <w:lang w:val="en-GB"/>
              </w:rPr>
              <w:t xml:space="preserve">: </w:t>
            </w:r>
            <w:proofErr w:type="gramStart"/>
            <w:r w:rsidR="00432FBE">
              <w:rPr>
                <w:lang w:val="en-GB"/>
              </w:rPr>
              <w:t xml:space="preserve">concepts of </w:t>
            </w:r>
            <w:r w:rsidR="00432FBE" w:rsidRPr="0006705D">
              <w:rPr>
                <w:b/>
                <w:lang w:val="en-GB"/>
              </w:rPr>
              <w:t>function limits, differentiability, continuity</w:t>
            </w:r>
            <w:r w:rsidR="00FD3616" w:rsidRPr="00D957BF">
              <w:t xml:space="preserve"> </w:t>
            </w:r>
            <w:r w:rsidR="00FD3616">
              <w:t>The course helps</w:t>
            </w:r>
            <w:proofErr w:type="gramEnd"/>
            <w:r w:rsidR="00EE64C6">
              <w:t xml:space="preserve"> </w:t>
            </w:r>
            <w:r w:rsidR="00FD3616" w:rsidRPr="003C7D1E">
              <w:rPr>
                <w:lang w:val="en-US" w:eastAsia="hu-HU"/>
              </w:rPr>
              <w:t>the development of problem solving skills.</w:t>
            </w:r>
          </w:p>
          <w:p w:rsidR="00666AA6" w:rsidRPr="00774A19" w:rsidRDefault="00C505A4" w:rsidP="00432FBE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774A19">
              <w:rPr>
                <w:b w:val="0"/>
                <w:lang w:val="en-GB"/>
              </w:rPr>
              <w:t>concepts and theorems</w:t>
            </w:r>
            <w:r w:rsidR="00FD3616">
              <w:rPr>
                <w:b w:val="0"/>
                <w:lang w:val="en-GB"/>
              </w:rPr>
              <w:t xml:space="preserve"> of </w:t>
            </w:r>
            <w:r w:rsidR="00EE64C6">
              <w:rPr>
                <w:b w:val="0"/>
                <w:lang w:val="en-GB"/>
              </w:rPr>
              <w:t xml:space="preserve">Mathematical </w:t>
            </w:r>
            <w:r w:rsidR="00FD3616">
              <w:rPr>
                <w:b w:val="0"/>
                <w:lang w:val="en-GB"/>
              </w:rPr>
              <w:t>Analy</w:t>
            </w:r>
            <w:r w:rsidR="0005223C">
              <w:rPr>
                <w:b w:val="0"/>
                <w:lang w:val="en-GB"/>
              </w:rPr>
              <w:t>s</w:t>
            </w:r>
            <w:r w:rsidR="00FD3616">
              <w:rPr>
                <w:b w:val="0"/>
                <w:lang w:val="en-GB"/>
              </w:rPr>
              <w:t>is</w:t>
            </w:r>
            <w:r w:rsidR="00774A19">
              <w:rPr>
                <w:b w:val="0"/>
                <w:lang w:val="en-GB"/>
              </w:rPr>
              <w:t xml:space="preserve">. </w:t>
            </w:r>
            <w:r>
              <w:rPr>
                <w:b w:val="0"/>
                <w:lang w:val="en-GB"/>
              </w:rPr>
              <w:t xml:space="preserve">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774A19">
              <w:rPr>
                <w:b w:val="0"/>
                <w:lang w:val="en-GB"/>
              </w:rPr>
              <w:t>apply the properties of these concepts.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readings in </w:t>
            </w:r>
            <w:r w:rsidR="00FD3616">
              <w:rPr>
                <w:b w:val="0"/>
                <w:lang w:val="en-GB"/>
              </w:rPr>
              <w:t xml:space="preserve">Analysis </w:t>
            </w:r>
            <w:r w:rsidR="00432FBE">
              <w:rPr>
                <w:b w:val="0"/>
                <w:lang w:val="en-GB"/>
              </w:rPr>
              <w:t>2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methods</w:t>
            </w:r>
            <w:r w:rsidR="00FD3616">
              <w:rPr>
                <w:b w:val="0"/>
                <w:lang w:val="en-GB"/>
              </w:rPr>
              <w:t xml:space="preserve"> calculating limits</w:t>
            </w:r>
            <w:r w:rsidR="007D6A24">
              <w:rPr>
                <w:b w:val="0"/>
                <w:lang w:val="en-GB"/>
              </w:rPr>
              <w:t xml:space="preserve"> will increase significantly.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EE64C6" w:rsidRPr="00BE3250" w:rsidRDefault="00432FBE" w:rsidP="00432FBE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BE3250">
              <w:rPr>
                <w:sz w:val="20"/>
                <w:lang w:val="en-US" w:eastAsia="hu-HU"/>
              </w:rPr>
              <w:t>Decomposition of rational functions as power series, Cauchy product.</w:t>
            </w:r>
          </w:p>
          <w:p w:rsidR="00432FBE" w:rsidRPr="00BE3250" w:rsidRDefault="00432FBE" w:rsidP="00432FBE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BE3250">
              <w:rPr>
                <w:sz w:val="20"/>
                <w:lang w:val="en-US" w:eastAsia="hu-HU"/>
              </w:rPr>
              <w:t>Graph and function limits. Finding limits of functions by the definition or by the connection with limits of sequences.</w:t>
            </w:r>
          </w:p>
          <w:p w:rsidR="00432FBE" w:rsidRPr="00BE3250" w:rsidRDefault="00432FBE" w:rsidP="00432FBE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</w:rPr>
            </w:pPr>
            <w:r w:rsidRPr="00BE3250">
              <w:rPr>
                <w:sz w:val="20"/>
                <w:lang w:eastAsia="ar-SA"/>
              </w:rPr>
              <w:t xml:space="preserve">Investigating limits of </w:t>
            </w:r>
            <w:proofErr w:type="spellStart"/>
            <w:r w:rsidRPr="00BE3250">
              <w:rPr>
                <w:sz w:val="20"/>
                <w:lang w:eastAsia="ar-SA"/>
              </w:rPr>
              <w:t>Dirichlet</w:t>
            </w:r>
            <w:proofErr w:type="spellEnd"/>
            <w:r w:rsidRPr="00BE3250">
              <w:rPr>
                <w:sz w:val="20"/>
                <w:lang w:eastAsia="ar-SA"/>
              </w:rPr>
              <w:t xml:space="preserve">-type functions. Finding limits applying properties of operations 1. </w:t>
            </w:r>
            <w:r w:rsidRPr="00BE3250">
              <w:rPr>
                <w:sz w:val="20"/>
              </w:rPr>
              <w:t xml:space="preserve">(Polynomial, rational function, „difference of roots”, </w:t>
            </w:r>
            <w:r w:rsidRPr="00BE3250">
              <w:rPr>
                <w:position w:val="-24"/>
                <w:sz w:val="20"/>
              </w:rPr>
              <w:object w:dxaOrig="5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pt;height:30.8pt" o:ole="">
                  <v:imagedata r:id="rId8" o:title=""/>
                </v:shape>
                <o:OLEObject Type="Embed" ProgID="Equation.DSMT4" ShapeID="_x0000_i1025" DrawAspect="Content" ObjectID="_1558773723" r:id="rId9"/>
              </w:object>
            </w:r>
            <w:r w:rsidRPr="00BE3250">
              <w:rPr>
                <w:sz w:val="20"/>
              </w:rPr>
              <w:t xml:space="preserve"> -type exercises. </w:t>
            </w:r>
          </w:p>
          <w:p w:rsidR="00432FBE" w:rsidRPr="00BE3250" w:rsidRDefault="00432FBE" w:rsidP="00432FBE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</w:rPr>
            </w:pPr>
            <w:r w:rsidRPr="00BE3250">
              <w:rPr>
                <w:sz w:val="20"/>
                <w:lang w:eastAsia="ar-SA"/>
              </w:rPr>
              <w:t xml:space="preserve">Finding limits applying properties of operations </w:t>
            </w:r>
            <w:r w:rsidRPr="00BE3250">
              <w:rPr>
                <w:sz w:val="20"/>
              </w:rPr>
              <w:t>2. (Limit of type</w:t>
            </w:r>
            <w:r w:rsidRPr="00BE3250">
              <w:rPr>
                <w:position w:val="-28"/>
                <w:sz w:val="20"/>
              </w:rPr>
              <w:object w:dxaOrig="1300" w:dyaOrig="720">
                <v:shape id="_x0000_i1026" type="#_x0000_t75" style="width:64.9pt;height:36pt" o:ole="">
                  <v:imagedata r:id="rId10" o:title=""/>
                </v:shape>
                <o:OLEObject Type="Embed" ProgID="Equation.DSMT4" ShapeID="_x0000_i1026" DrawAspect="Content" ObjectID="_1558773724" r:id="rId11"/>
              </w:object>
            </w:r>
            <w:r w:rsidRPr="00BE3250">
              <w:rPr>
                <w:sz w:val="20"/>
              </w:rPr>
              <w:t xml:space="preserve">) Continuity. Continuity of </w:t>
            </w:r>
            <w:proofErr w:type="spellStart"/>
            <w:r w:rsidRPr="00BE3250">
              <w:rPr>
                <w:sz w:val="20"/>
              </w:rPr>
              <w:t>Dirichlet</w:t>
            </w:r>
            <w:proofErr w:type="spellEnd"/>
            <w:r w:rsidRPr="00BE3250">
              <w:rPr>
                <w:sz w:val="20"/>
              </w:rPr>
              <w:t xml:space="preserve">-type functions. Classification of discontinuities. </w:t>
            </w:r>
          </w:p>
          <w:p w:rsidR="00BE3250" w:rsidRPr="00BE3250" w:rsidRDefault="00BE3250" w:rsidP="00BE3250">
            <w:pPr>
              <w:pStyle w:val="Listenabsatz"/>
              <w:widowControl w:val="0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right="283"/>
              <w:jc w:val="both"/>
              <w:rPr>
                <w:sz w:val="20"/>
              </w:rPr>
            </w:pPr>
            <w:r w:rsidRPr="00BE3250">
              <w:rPr>
                <w:sz w:val="20"/>
              </w:rPr>
              <w:t>Investigating uniform continuity applying the definition or the theorem. Computing the inverse function.</w:t>
            </w:r>
          </w:p>
          <w:p w:rsidR="00BE3250" w:rsidRPr="00BE3250" w:rsidRDefault="00BE3250" w:rsidP="00BE3250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BE3250">
              <w:rPr>
                <w:sz w:val="20"/>
                <w:lang w:eastAsia="ar-SA"/>
              </w:rPr>
              <w:t>1</w:t>
            </w:r>
            <w:r w:rsidRPr="00BE3250">
              <w:rPr>
                <w:sz w:val="20"/>
                <w:vertAlign w:val="superscript"/>
                <w:lang w:eastAsia="ar-SA"/>
              </w:rPr>
              <w:t>st</w:t>
            </w:r>
            <w:r w:rsidRPr="00BE3250">
              <w:rPr>
                <w:sz w:val="20"/>
                <w:lang w:eastAsia="ar-SA"/>
              </w:rPr>
              <w:t xml:space="preserve"> test</w:t>
            </w:r>
          </w:p>
          <w:p w:rsidR="00BE3250" w:rsidRPr="00BE3250" w:rsidRDefault="00BE3250" w:rsidP="00BE3250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BE3250">
              <w:rPr>
                <w:sz w:val="20"/>
                <w:lang w:eastAsia="ar-SA"/>
              </w:rPr>
              <w:t>Investigating differentiability applying the definition. Finding the tangent line.</w:t>
            </w:r>
          </w:p>
          <w:p w:rsidR="00BE3250" w:rsidRPr="00BE3250" w:rsidRDefault="00BE3250" w:rsidP="00BE3250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BE3250">
              <w:rPr>
                <w:sz w:val="20"/>
                <w:lang w:eastAsia="ar-SA"/>
              </w:rPr>
              <w:t>Computing the derivatives. Computing limits via derivatives.</w:t>
            </w:r>
          </w:p>
          <w:p w:rsidR="00BE3250" w:rsidRPr="00BE3250" w:rsidRDefault="00BE3250" w:rsidP="00BE3250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BE3250">
              <w:rPr>
                <w:sz w:val="20"/>
                <w:lang w:eastAsia="ar-SA"/>
              </w:rPr>
              <w:t xml:space="preserve">Exercises with the tangent line. Applications of mean value theorems. Applying derivatives to prove that a function is constant. Investigating the monotonicity using derivatives. </w:t>
            </w:r>
          </w:p>
          <w:p w:rsidR="00BE3250" w:rsidRPr="00BE3250" w:rsidRDefault="00BE3250" w:rsidP="00BE3250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proofErr w:type="spellStart"/>
            <w:r w:rsidRPr="00BE3250">
              <w:rPr>
                <w:sz w:val="20"/>
                <w:lang w:eastAsia="ar-SA"/>
              </w:rPr>
              <w:t>L’Hospital</w:t>
            </w:r>
            <w:proofErr w:type="spellEnd"/>
            <w:r w:rsidRPr="00BE3250">
              <w:rPr>
                <w:sz w:val="20"/>
                <w:lang w:eastAsia="ar-SA"/>
              </w:rPr>
              <w:t xml:space="preserve"> rule</w:t>
            </w:r>
            <w:r w:rsidR="00432FBE" w:rsidRPr="00BE3250">
              <w:rPr>
                <w:sz w:val="20"/>
                <w:lang w:eastAsia="ar-SA"/>
              </w:rPr>
              <w:t xml:space="preserve">. </w:t>
            </w:r>
            <w:r w:rsidR="00432FBE" w:rsidRPr="00BE3250">
              <w:rPr>
                <w:rFonts w:eastAsia="Calibri"/>
                <w:sz w:val="20"/>
              </w:rPr>
              <w:t>Taylor-formula.</w:t>
            </w:r>
          </w:p>
          <w:p w:rsidR="00432FBE" w:rsidRPr="00BE3250" w:rsidRDefault="00BE3250" w:rsidP="00BE3250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BE3250">
              <w:rPr>
                <w:sz w:val="20"/>
                <w:lang w:eastAsia="ar-SA"/>
              </w:rPr>
              <w:t xml:space="preserve">Application of </w:t>
            </w:r>
            <w:r w:rsidR="00432FBE" w:rsidRPr="00BE3250">
              <w:rPr>
                <w:sz w:val="20"/>
                <w:lang w:eastAsia="ar-SA"/>
              </w:rPr>
              <w:t xml:space="preserve">Taylor formula </w:t>
            </w:r>
            <w:r w:rsidRPr="00BE3250">
              <w:rPr>
                <w:sz w:val="20"/>
                <w:lang w:eastAsia="ar-SA"/>
              </w:rPr>
              <w:t>for proof of inequalities and evaluation of function limits.</w:t>
            </w:r>
          </w:p>
          <w:p w:rsidR="00BE3250" w:rsidRPr="00BE3250" w:rsidRDefault="00BE3250" w:rsidP="00432FBE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hu-HU"/>
              </w:rPr>
            </w:pPr>
            <w:r w:rsidRPr="00BE3250">
              <w:rPr>
                <w:sz w:val="20"/>
                <w:lang w:eastAsia="ar-SA"/>
              </w:rPr>
              <w:t>Complete investigation of a differentiable function (</w:t>
            </w:r>
            <w:r w:rsidRPr="00BE3250">
              <w:rPr>
                <w:sz w:val="20"/>
                <w:lang w:eastAsia="hu-HU"/>
              </w:rPr>
              <w:t xml:space="preserve">identify the domain, the intersections of the functions with both the </w:t>
            </w:r>
            <w:r w:rsidRPr="00BE3250">
              <w:rPr>
                <w:i/>
                <w:sz w:val="20"/>
                <w:lang w:eastAsia="hu-HU"/>
              </w:rPr>
              <w:t>x</w:t>
            </w:r>
            <w:r w:rsidRPr="00BE3250">
              <w:rPr>
                <w:sz w:val="20"/>
                <w:lang w:eastAsia="hu-HU"/>
              </w:rPr>
              <w:t xml:space="preserve">-axis and </w:t>
            </w:r>
            <w:r w:rsidRPr="00BE3250">
              <w:rPr>
                <w:i/>
                <w:sz w:val="20"/>
                <w:lang w:eastAsia="hu-HU"/>
              </w:rPr>
              <w:t>y</w:t>
            </w:r>
            <w:r w:rsidRPr="00BE3250">
              <w:rPr>
                <w:sz w:val="20"/>
                <w:lang w:eastAsia="hu-HU"/>
              </w:rPr>
              <w:t>-axis, classify the critical points and determine the intervals of increase/decrease, find the inflection points and determine the intervals of convexity/concavity, evaluate the limits at those congestion points of the domain which are not domain points, sketch the graph of the function.</w:t>
            </w:r>
            <w:r w:rsidRPr="00BE3250">
              <w:rPr>
                <w:sz w:val="20"/>
                <w:lang w:eastAsia="ar-SA"/>
              </w:rPr>
              <w:t xml:space="preserve">) </w:t>
            </w:r>
          </w:p>
          <w:p w:rsidR="00666AA6" w:rsidRPr="00774D9D" w:rsidRDefault="004B44F5" w:rsidP="00432FBE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hu-HU"/>
              </w:rPr>
            </w:pPr>
            <w:r w:rsidRPr="00BE3250">
              <w:rPr>
                <w:sz w:val="20"/>
                <w:lang w:eastAsia="ar-SA"/>
              </w:rPr>
              <w:t>2</w:t>
            </w:r>
            <w:r w:rsidRPr="00BE3250">
              <w:rPr>
                <w:sz w:val="20"/>
                <w:vertAlign w:val="superscript"/>
                <w:lang w:eastAsia="ar-SA"/>
              </w:rPr>
              <w:t>nd</w:t>
            </w:r>
            <w:r w:rsidRPr="00BE3250">
              <w:rPr>
                <w:sz w:val="20"/>
                <w:lang w:eastAsia="ar-SA"/>
              </w:rPr>
              <w:t xml:space="preserve"> test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 w:rsidP="004B44F5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</w:t>
            </w:r>
            <w:r w:rsidR="004B44F5">
              <w:rPr>
                <w:lang w:val="en-GB"/>
              </w:rPr>
              <w:t>the course</w:t>
            </w:r>
            <w:r w:rsidRPr="004E203A">
              <w:rPr>
                <w:lang w:val="en-GB"/>
              </w:rPr>
              <w:t xml:space="preserve"> is </w:t>
            </w:r>
            <w:r w:rsidR="00C10AB9">
              <w:rPr>
                <w:lang w:val="en-GB"/>
              </w:rPr>
              <w:t>compulsory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4B44F5" w:rsidP="004B44F5">
            <w:pPr>
              <w:rPr>
                <w:szCs w:val="2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There are two w</w:t>
            </w:r>
            <w:r w:rsidR="00666AA6" w:rsidRPr="004E203A">
              <w:rPr>
                <w:rStyle w:val="Szvegtrzs2Char"/>
                <w:b w:val="0"/>
                <w:lang w:val="en-GB"/>
              </w:rPr>
              <w:t>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="00666AA6" w:rsidRPr="004E203A">
              <w:rPr>
                <w:rStyle w:val="Szvegtrzs2Char"/>
                <w:b w:val="0"/>
                <w:lang w:val="en-GB"/>
              </w:rPr>
              <w:t xml:space="preserve">n </w:t>
            </w:r>
            <w:r>
              <w:rPr>
                <w:rStyle w:val="Szvegtrzs2Char"/>
                <w:b w:val="0"/>
                <w:lang w:val="en-GB"/>
              </w:rPr>
              <w:t xml:space="preserve">tests, both of which should be above 40% in order to pass. </w:t>
            </w:r>
            <w:r>
              <w:rPr>
                <w:szCs w:val="20"/>
              </w:rPr>
              <w:t>The final grade is obtained from the arithmetic mean of the 2 grades.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4B44F5">
              <w:rPr>
                <w:szCs w:val="20"/>
                <w:lang w:val="en-GB"/>
              </w:rPr>
              <w:t>40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4B44F5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41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55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4B44F5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56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70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4B44F5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71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85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570C65" w:rsidRDefault="00666AA6" w:rsidP="00BE3250">
            <w:pPr>
              <w:ind w:left="142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 w:rsidR="004B44F5">
              <w:rPr>
                <w:szCs w:val="20"/>
                <w:lang w:val="en-GB"/>
              </w:rPr>
              <w:t>86</w:t>
            </w:r>
            <w:r w:rsidRPr="004E203A">
              <w:rPr>
                <w:szCs w:val="20"/>
                <w:lang w:val="en-GB"/>
              </w:rPr>
              <w:t>–100% excellent</w:t>
            </w:r>
          </w:p>
          <w:p w:rsidR="00BE3250" w:rsidRPr="00BE3250" w:rsidRDefault="00BE3250" w:rsidP="00BE3250">
            <w:pPr>
              <w:ind w:left="142"/>
              <w:rPr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17. List of readings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5568FB">
              <w:rPr>
                <w:szCs w:val="20"/>
              </w:rPr>
              <w:t xml:space="preserve">Rudin, Walter. Principles of mathematical analysis. Vol. 3. New York: McGraw-Hill, 1964.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1D6D56">
              <w:rPr>
                <w:szCs w:val="20"/>
              </w:rPr>
              <w:t xml:space="preserve">Stewart, James. Calculus: early transcendentals. Cengage Learning, 2015.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1D6D56">
              <w:rPr>
                <w:szCs w:val="20"/>
              </w:rPr>
              <w:t xml:space="preserve">Stroyan, K. D. "A brief introduction to infinitesimal calculus." University of Iowa (2004). </w:t>
            </w:r>
          </w:p>
          <w:p w:rsidR="00323824" w:rsidRPr="004E203A" w:rsidRDefault="00570C65" w:rsidP="00570C65">
            <w:pPr>
              <w:autoSpaceDE/>
              <w:rPr>
                <w:szCs w:val="20"/>
                <w:lang w:val="en-GB"/>
              </w:rPr>
            </w:pPr>
            <w:r w:rsidRPr="00176480">
              <w:rPr>
                <w:szCs w:val="20"/>
              </w:rPr>
              <w:t>Lang, Serge. Undergraduate analysis. Springer Science &amp; Business Media, 2013.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570C65" w:rsidRDefault="00570C65" w:rsidP="00570C6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suppressAutoHyphens w:val="0"/>
              <w:autoSpaceDN w:val="0"/>
              <w:adjustRightInd w:val="0"/>
              <w:rPr>
                <w:szCs w:val="20"/>
                <w:lang w:val="hu" w:eastAsia="hu-HU"/>
              </w:rPr>
            </w:pPr>
            <w:r w:rsidRPr="00570C65">
              <w:rPr>
                <w:szCs w:val="20"/>
                <w:lang w:val="hu" w:eastAsia="hu-HU"/>
              </w:rPr>
              <w:t>Joel R. Hass, Christopher D. Heil, Maurice D. Weir. Thomas' Calculus, 14th Edition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774D9D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1</w:t>
            </w:r>
            <w:r w:rsidR="00774D9D">
              <w:rPr>
                <w:szCs w:val="20"/>
                <w:lang w:val="en-GB"/>
              </w:rPr>
              <w:t>4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74D9D">
              <w:rPr>
                <w:szCs w:val="20"/>
                <w:lang w:val="en-GB"/>
              </w:rPr>
              <w:t>May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70C65" w:rsidP="00570C65">
            <w:pPr>
              <w:jc w:val="center"/>
              <w:rPr>
                <w:lang w:val="en-GB"/>
              </w:rPr>
            </w:pPr>
            <w:r>
              <w:rPr>
                <w:b/>
                <w:bCs/>
                <w:szCs w:val="20"/>
              </w:rPr>
              <w:t>Dr. Margit PAP</w:t>
            </w:r>
            <w:r>
              <w:rPr>
                <w:szCs w:val="20"/>
              </w:rPr>
              <w:br/>
            </w:r>
            <w:r w:rsidR="00666AA6"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 w:rsidP="00A77F6A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774D9D">
              <w:rPr>
                <w:szCs w:val="20"/>
                <w:lang w:val="en-GB"/>
              </w:rPr>
              <w:t>László</w:t>
            </w:r>
            <w:proofErr w:type="spellEnd"/>
            <w:r w:rsidR="00774D9D">
              <w:rPr>
                <w:szCs w:val="20"/>
                <w:lang w:val="en-GB"/>
              </w:rPr>
              <w:t xml:space="preserve"> TÓTH</w:t>
            </w:r>
            <w:r w:rsidR="00666AA6" w:rsidRPr="004E203A">
              <w:rPr>
                <w:szCs w:val="20"/>
                <w:lang w:val="en-GB"/>
              </w:rPr>
              <w:br/>
            </w:r>
            <w:r w:rsidR="00A77F6A">
              <w:rPr>
                <w:szCs w:val="20"/>
                <w:lang w:val="en-GB"/>
              </w:rPr>
              <w:t>program supervisor</w:t>
            </w:r>
            <w:bookmarkStart w:id="1" w:name="_GoBack"/>
            <w:bookmarkEnd w:id="1"/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12"/>
      <w:headerReference w:type="first" r:id="rId13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BDC" w:rsidRDefault="00BD7BDC">
      <w:r>
        <w:separator/>
      </w:r>
    </w:p>
  </w:endnote>
  <w:endnote w:type="continuationSeparator" w:id="0">
    <w:p w:rsidR="00BD7BDC" w:rsidRDefault="00BD7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BDC" w:rsidRDefault="00BD7BDC">
      <w:r>
        <w:separator/>
      </w:r>
    </w:p>
  </w:footnote>
  <w:footnote w:type="continuationSeparator" w:id="0">
    <w:p w:rsidR="00BD7BDC" w:rsidRDefault="00BD7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A77F6A">
            <w:rPr>
              <w:rStyle w:val="Seitenzahl"/>
              <w:noProof/>
              <w:szCs w:val="20"/>
            </w:rPr>
            <w:t>1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5223C"/>
    <w:rsid w:val="001154D6"/>
    <w:rsid w:val="00235BBF"/>
    <w:rsid w:val="00236EEE"/>
    <w:rsid w:val="002B022E"/>
    <w:rsid w:val="002C53DB"/>
    <w:rsid w:val="003114A7"/>
    <w:rsid w:val="00323824"/>
    <w:rsid w:val="00356B0C"/>
    <w:rsid w:val="0039216B"/>
    <w:rsid w:val="00393BD8"/>
    <w:rsid w:val="003C1B9A"/>
    <w:rsid w:val="003C64C0"/>
    <w:rsid w:val="00432FBE"/>
    <w:rsid w:val="004B44F5"/>
    <w:rsid w:val="004E203A"/>
    <w:rsid w:val="005554C2"/>
    <w:rsid w:val="00570C65"/>
    <w:rsid w:val="00580334"/>
    <w:rsid w:val="006208EF"/>
    <w:rsid w:val="00634774"/>
    <w:rsid w:val="00666AA6"/>
    <w:rsid w:val="006965B3"/>
    <w:rsid w:val="006A33F8"/>
    <w:rsid w:val="00716F05"/>
    <w:rsid w:val="007208AA"/>
    <w:rsid w:val="00774A19"/>
    <w:rsid w:val="00774D9D"/>
    <w:rsid w:val="007C0487"/>
    <w:rsid w:val="007D6A24"/>
    <w:rsid w:val="00956E58"/>
    <w:rsid w:val="00962AF4"/>
    <w:rsid w:val="00A77F6A"/>
    <w:rsid w:val="00AE3A6D"/>
    <w:rsid w:val="00BD7BDC"/>
    <w:rsid w:val="00BE3250"/>
    <w:rsid w:val="00C10AB9"/>
    <w:rsid w:val="00C2298C"/>
    <w:rsid w:val="00C310B9"/>
    <w:rsid w:val="00C505A4"/>
    <w:rsid w:val="00C9792B"/>
    <w:rsid w:val="00E22441"/>
    <w:rsid w:val="00E26A17"/>
    <w:rsid w:val="00E87D53"/>
    <w:rsid w:val="00EE6050"/>
    <w:rsid w:val="00EE64C6"/>
    <w:rsid w:val="00F0495D"/>
    <w:rsid w:val="00F21F6D"/>
    <w:rsid w:val="00F2724B"/>
    <w:rsid w:val="00FA1A93"/>
    <w:rsid w:val="00FA2BB3"/>
    <w:rsid w:val="00FD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3C1B9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Absatz-Standardschriftart"/>
    <w:rsid w:val="00F272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3C1B9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Absatz-Standardschriftart"/>
    <w:rsid w:val="00F27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2017-06-12T09:55:00Z</dcterms:created>
  <dcterms:modified xsi:type="dcterms:W3CDTF">2017-06-12T09:55:00Z</dcterms:modified>
</cp:coreProperties>
</file>